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612" w:rsidRDefault="003B6612" w:rsidP="003B6612">
      <w:pPr>
        <w:pStyle w:val="a3"/>
        <w:shd w:val="clear" w:color="auto" w:fill="FFFFFF"/>
        <w:spacing w:line="220" w:lineRule="atLeast"/>
        <w:ind w:left="927"/>
        <w:jc w:val="center"/>
        <w:rPr>
          <w:b/>
          <w:color w:val="000000"/>
        </w:rPr>
      </w:pPr>
      <w:r>
        <w:rPr>
          <w:b/>
          <w:color w:val="000000"/>
        </w:rPr>
        <w:t>К</w:t>
      </w:r>
      <w:r w:rsidRPr="00CF4937">
        <w:rPr>
          <w:b/>
          <w:color w:val="000000"/>
        </w:rPr>
        <w:t>онтрольно – измерительные материалы</w:t>
      </w:r>
      <w:r>
        <w:rPr>
          <w:b/>
          <w:color w:val="000000"/>
        </w:rPr>
        <w:t>.</w:t>
      </w:r>
      <w:r w:rsidR="00A2525A">
        <w:rPr>
          <w:b/>
          <w:color w:val="000000"/>
        </w:rPr>
        <w:t xml:space="preserve"> ФГОС.</w:t>
      </w:r>
    </w:p>
    <w:p w:rsidR="003B6612" w:rsidRPr="000C74E6" w:rsidRDefault="000C74E6" w:rsidP="000C74E6">
      <w:pPr>
        <w:shd w:val="clear" w:color="auto" w:fill="FFFFFF"/>
        <w:ind w:left="1080"/>
        <w:jc w:val="center"/>
        <w:rPr>
          <w:rFonts w:ascii="Times New Roman" w:hAnsi="Times New Roman" w:cs="Times New Roman"/>
          <w:b/>
          <w:color w:val="000000"/>
          <w:spacing w:val="3"/>
          <w:sz w:val="24"/>
          <w:szCs w:val="24"/>
          <w:u w:val="single"/>
        </w:rPr>
      </w:pPr>
      <w:r w:rsidRPr="000C74E6">
        <w:rPr>
          <w:rFonts w:ascii="Times New Roman" w:hAnsi="Times New Roman" w:cs="Times New Roman"/>
          <w:b/>
          <w:color w:val="000000"/>
          <w:spacing w:val="3"/>
          <w:sz w:val="24"/>
          <w:szCs w:val="24"/>
          <w:u w:val="single"/>
        </w:rPr>
        <w:t xml:space="preserve">5  </w:t>
      </w:r>
      <w:r w:rsidR="003B6612" w:rsidRPr="000C74E6">
        <w:rPr>
          <w:rFonts w:ascii="Times New Roman" w:hAnsi="Times New Roman" w:cs="Times New Roman"/>
          <w:b/>
          <w:color w:val="000000"/>
          <w:spacing w:val="3"/>
          <w:sz w:val="24"/>
          <w:szCs w:val="24"/>
          <w:u w:val="single"/>
        </w:rPr>
        <w:t>класс.</w:t>
      </w:r>
    </w:p>
    <w:p w:rsidR="003B6612" w:rsidRPr="00171641" w:rsidRDefault="003B6612" w:rsidP="003B6612">
      <w:pPr>
        <w:shd w:val="clear" w:color="auto" w:fill="FFFFFF"/>
        <w:spacing w:after="0" w:line="240" w:lineRule="auto"/>
        <w:jc w:val="both"/>
        <w:rPr>
          <w:rFonts w:ascii="Times New Roman" w:eastAsia="Times New Roman" w:hAnsi="Times New Roman" w:cs="Times New Roman"/>
          <w:color w:val="000000"/>
          <w:spacing w:val="3"/>
          <w:sz w:val="24"/>
          <w:szCs w:val="24"/>
          <w:u w:val="single"/>
          <w:lang w:eastAsia="ru-RU"/>
        </w:rPr>
      </w:pPr>
    </w:p>
    <w:p w:rsidR="003B6612" w:rsidRPr="00171641" w:rsidRDefault="003B6612" w:rsidP="009E3CC6">
      <w:pPr>
        <w:pStyle w:val="a3"/>
        <w:numPr>
          <w:ilvl w:val="0"/>
          <w:numId w:val="2"/>
        </w:numPr>
        <w:shd w:val="clear" w:color="auto" w:fill="FFFFFF"/>
        <w:jc w:val="both"/>
        <w:rPr>
          <w:b/>
          <w:color w:val="000000"/>
          <w:u w:val="single"/>
        </w:rPr>
      </w:pPr>
      <w:r w:rsidRPr="00171641">
        <w:rPr>
          <w:b/>
          <w:color w:val="000000"/>
          <w:u w:val="single"/>
        </w:rPr>
        <w:t>Входная контрольная работа.</w:t>
      </w:r>
    </w:p>
    <w:p w:rsidR="003B6612" w:rsidRDefault="003B6612" w:rsidP="003B6612">
      <w:pPr>
        <w:shd w:val="clear" w:color="auto" w:fill="FFFFFF"/>
        <w:spacing w:after="0" w:line="240" w:lineRule="auto"/>
        <w:jc w:val="both"/>
        <w:rPr>
          <w:rFonts w:ascii="Times New Roman" w:hAnsi="Times New Roman" w:cs="Times New Roman"/>
          <w:b/>
          <w:color w:val="000000"/>
          <w:sz w:val="24"/>
          <w:szCs w:val="24"/>
        </w:rPr>
      </w:pPr>
      <w:r w:rsidRPr="00171641">
        <w:rPr>
          <w:rFonts w:ascii="Times New Roman" w:hAnsi="Times New Roman" w:cs="Times New Roman"/>
          <w:b/>
          <w:color w:val="000000"/>
          <w:sz w:val="24"/>
          <w:szCs w:val="24"/>
        </w:rPr>
        <w:t>Диктант</w:t>
      </w:r>
      <w:r>
        <w:rPr>
          <w:rFonts w:ascii="Times New Roman" w:hAnsi="Times New Roman" w:cs="Times New Roman"/>
          <w:b/>
          <w:color w:val="000000"/>
          <w:sz w:val="24"/>
          <w:szCs w:val="24"/>
        </w:rPr>
        <w:t xml:space="preserve"> с грамматическим заданием.</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1) Мы идём по узкой дорожке берегом большого озера. 2) Над ближним лесом встаёт солнце. 3) Под яркими лучами солнца сверкает голубое озеро. 4) За ним широкой полосой легло болото. 5) Тут шагать опасно.</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6) Мы входим в зелёную чащу. 7) Ровными рядами стоят высокие сосны. 8) Редкий луч солнца льётся через густую зелень. 9) Под деревьями прохладно.</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10) В этой местности живут пушистые белки. 11) Вот зверёк прыгнул с ветки на ветку, уронил сосновую шишку.</w:t>
      </w:r>
    </w:p>
    <w:p w:rsidR="003B6612" w:rsidRPr="00171641" w:rsidRDefault="003B6612" w:rsidP="003B6612">
      <w:pPr>
        <w:shd w:val="clear" w:color="auto" w:fill="FFFFFF"/>
        <w:spacing w:after="0" w:line="240" w:lineRule="auto"/>
        <w:jc w:val="both"/>
        <w:rPr>
          <w:rFonts w:ascii="Times New Roman" w:hAnsi="Times New Roman" w:cs="Times New Roman"/>
          <w:b/>
          <w:color w:val="000000"/>
          <w:sz w:val="24"/>
          <w:szCs w:val="24"/>
        </w:rPr>
      </w:pPr>
      <w:r w:rsidRPr="00171641">
        <w:rPr>
          <w:rFonts w:ascii="Times New Roman" w:hAnsi="Times New Roman" w:cs="Times New Roman"/>
          <w:color w:val="000000"/>
          <w:sz w:val="24"/>
          <w:szCs w:val="24"/>
        </w:rPr>
        <w:t>12) Мы постояли у опушки и пошли к деревне. 13) Крутой подъём ведёт в гору. 14) Там конец нашего пути.</w:t>
      </w:r>
    </w:p>
    <w:p w:rsidR="003B6612" w:rsidRPr="00171641" w:rsidRDefault="003B6612" w:rsidP="003B6612">
      <w:pPr>
        <w:shd w:val="clear" w:color="auto" w:fill="FFFFFF"/>
        <w:spacing w:after="0" w:line="240" w:lineRule="auto"/>
        <w:jc w:val="both"/>
        <w:rPr>
          <w:rFonts w:ascii="Times New Roman" w:hAnsi="Times New Roman" w:cs="Times New Roman"/>
          <w:b/>
          <w:color w:val="000000"/>
          <w:sz w:val="24"/>
          <w:szCs w:val="24"/>
        </w:rPr>
      </w:pPr>
      <w:r w:rsidRPr="00171641">
        <w:rPr>
          <w:rFonts w:ascii="Times New Roman" w:hAnsi="Times New Roman" w:cs="Times New Roman"/>
          <w:b/>
          <w:color w:val="000000"/>
          <w:sz w:val="24"/>
          <w:szCs w:val="24"/>
        </w:rPr>
        <w:t>Грамматическое задание</w:t>
      </w:r>
    </w:p>
    <w:p w:rsidR="003B6612" w:rsidRPr="00171641" w:rsidRDefault="003B6612" w:rsidP="003B6612">
      <w:pPr>
        <w:shd w:val="clear" w:color="auto" w:fill="FFFFFF"/>
        <w:spacing w:after="0" w:line="240" w:lineRule="auto"/>
        <w:jc w:val="both"/>
        <w:rPr>
          <w:rFonts w:ascii="Times New Roman" w:hAnsi="Times New Roman" w:cs="Times New Roman"/>
          <w:i/>
          <w:color w:val="000000"/>
          <w:sz w:val="24"/>
          <w:szCs w:val="24"/>
        </w:rPr>
      </w:pPr>
      <w:r w:rsidRPr="00171641">
        <w:rPr>
          <w:rFonts w:ascii="Times New Roman" w:hAnsi="Times New Roman" w:cs="Times New Roman"/>
          <w:i/>
          <w:color w:val="000000"/>
          <w:sz w:val="24"/>
          <w:szCs w:val="24"/>
        </w:rPr>
        <w:t>1 вариант</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1.​ Из предложений 1-2 выпишите слово с непроизносимой согласной в корне.</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2.​ Из предложений 5-8 выпишите слово с разделительным Ь (мягким знаком).</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3.​ Выпишите грамматическую основу предложения 7.</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4.​ Среди предложений 9-11 найдите предложение с однородными сказуемыми. Напишите номер этого предложения.</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5.​ Из предложения 6 выпишите слово, которое состоит из приставки, корня и окончания.</w:t>
      </w:r>
    </w:p>
    <w:p w:rsidR="003B6612" w:rsidRPr="00171641" w:rsidRDefault="003B6612" w:rsidP="003B6612">
      <w:pPr>
        <w:shd w:val="clear" w:color="auto" w:fill="FFFFFF"/>
        <w:spacing w:after="0" w:line="240" w:lineRule="auto"/>
        <w:jc w:val="both"/>
        <w:rPr>
          <w:rFonts w:ascii="Times New Roman" w:hAnsi="Times New Roman" w:cs="Times New Roman"/>
          <w:i/>
          <w:color w:val="000000"/>
          <w:sz w:val="24"/>
          <w:szCs w:val="24"/>
        </w:rPr>
      </w:pPr>
      <w:r w:rsidRPr="00171641">
        <w:rPr>
          <w:rFonts w:ascii="Times New Roman" w:hAnsi="Times New Roman" w:cs="Times New Roman"/>
          <w:i/>
          <w:color w:val="000000"/>
          <w:sz w:val="24"/>
          <w:szCs w:val="24"/>
        </w:rPr>
        <w:t>2 вариант</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1.​ Из предложений 10-11 выпишите слово с непроизносимой согласной в корне.</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2.​ Из предложений 9-11 выпишите слово с разделительным Ь (мягким знаком).</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3.​ Выпишите грамматическую основу предложения 13.</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4.​ Среди предложений 12-14 найдите предложение с однородными сказуемыми. Напишите номер этого предложения.</w:t>
      </w:r>
    </w:p>
    <w:p w:rsidR="003B6612" w:rsidRPr="00171641" w:rsidRDefault="003B6612" w:rsidP="003B6612">
      <w:pPr>
        <w:shd w:val="clear" w:color="auto" w:fill="FFFFFF"/>
        <w:spacing w:after="0" w:line="240" w:lineRule="auto"/>
        <w:jc w:val="both"/>
        <w:rPr>
          <w:rFonts w:ascii="Times New Roman" w:hAnsi="Times New Roman" w:cs="Times New Roman"/>
          <w:b/>
          <w:color w:val="000000"/>
          <w:sz w:val="24"/>
          <w:szCs w:val="24"/>
        </w:rPr>
      </w:pPr>
      <w:r w:rsidRPr="00171641">
        <w:rPr>
          <w:rFonts w:ascii="Times New Roman" w:hAnsi="Times New Roman" w:cs="Times New Roman"/>
          <w:color w:val="000000"/>
          <w:sz w:val="24"/>
          <w:szCs w:val="24"/>
        </w:rPr>
        <w:t>5.​ Из предложения 10 выпишите слово, которое состоит из корня, одного суффикса и окончания.</w:t>
      </w:r>
    </w:p>
    <w:p w:rsidR="003B6612" w:rsidRPr="00171641" w:rsidRDefault="003B6612" w:rsidP="003B6612">
      <w:pPr>
        <w:shd w:val="clear" w:color="auto" w:fill="FFFFFF"/>
        <w:spacing w:after="0" w:line="240" w:lineRule="auto"/>
        <w:jc w:val="both"/>
        <w:rPr>
          <w:rFonts w:ascii="Times New Roman" w:hAnsi="Times New Roman" w:cs="Times New Roman"/>
          <w:b/>
          <w:color w:val="000000"/>
          <w:sz w:val="24"/>
          <w:szCs w:val="24"/>
        </w:rPr>
      </w:pPr>
      <w:r w:rsidRPr="00171641">
        <w:rPr>
          <w:rFonts w:ascii="Times New Roman" w:hAnsi="Times New Roman" w:cs="Times New Roman"/>
          <w:b/>
          <w:color w:val="000000"/>
          <w:sz w:val="24"/>
          <w:szCs w:val="24"/>
        </w:rPr>
        <w:t>Ответы:</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1 вариант</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1. солнце</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2. льётся</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3. Сосны стоят</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4. 11</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5. входим</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2 вариант</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1. местности</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2. деревьями (под деревьями)</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3. Подъём ведёт</w:t>
      </w:r>
    </w:p>
    <w:p w:rsidR="003B6612" w:rsidRPr="00171641"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4. 12</w:t>
      </w:r>
    </w:p>
    <w:p w:rsidR="003B6612" w:rsidRDefault="003B6612" w:rsidP="003B6612">
      <w:pPr>
        <w:shd w:val="clear" w:color="auto" w:fill="FFFFFF"/>
        <w:spacing w:after="0" w:line="240" w:lineRule="auto"/>
        <w:jc w:val="both"/>
        <w:rPr>
          <w:rFonts w:ascii="Times New Roman" w:hAnsi="Times New Roman" w:cs="Times New Roman"/>
          <w:color w:val="000000"/>
          <w:sz w:val="24"/>
          <w:szCs w:val="24"/>
        </w:rPr>
      </w:pPr>
      <w:r w:rsidRPr="00171641">
        <w:rPr>
          <w:rFonts w:ascii="Times New Roman" w:hAnsi="Times New Roman" w:cs="Times New Roman"/>
          <w:color w:val="000000"/>
          <w:sz w:val="24"/>
          <w:szCs w:val="24"/>
        </w:rPr>
        <w:t>5. пушистые</w:t>
      </w:r>
    </w:p>
    <w:p w:rsidR="003B6612" w:rsidRPr="00171641" w:rsidRDefault="003B6612" w:rsidP="003B6612">
      <w:pPr>
        <w:shd w:val="clear" w:color="auto" w:fill="FFFFFF"/>
        <w:spacing w:after="0" w:line="240" w:lineRule="auto"/>
        <w:jc w:val="both"/>
        <w:rPr>
          <w:rFonts w:ascii="Times New Roman" w:hAnsi="Times New Roman" w:cs="Times New Roman"/>
          <w:b/>
          <w:i/>
          <w:sz w:val="24"/>
          <w:szCs w:val="24"/>
          <w:u w:val="single"/>
        </w:rPr>
      </w:pPr>
      <w:r w:rsidRPr="00171641">
        <w:rPr>
          <w:rFonts w:ascii="Times New Roman" w:hAnsi="Times New Roman" w:cs="Times New Roman"/>
          <w:b/>
          <w:i/>
          <w:sz w:val="24"/>
          <w:szCs w:val="24"/>
          <w:u w:val="single"/>
        </w:rPr>
        <w:t>Диктант оценивается одной отметкой.</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sidRPr="006A21E9">
        <w:rPr>
          <w:rFonts w:ascii="Times New Roman" w:hAnsi="Times New Roman" w:cs="Times New Roman"/>
          <w:sz w:val="24"/>
          <w:szCs w:val="24"/>
        </w:rPr>
        <w:t xml:space="preserve">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w:t>
      </w:r>
      <w:r w:rsidRPr="006A21E9">
        <w:rPr>
          <w:rFonts w:ascii="Times New Roman" w:hAnsi="Times New Roman" w:cs="Times New Roman"/>
          <w:sz w:val="24"/>
          <w:szCs w:val="24"/>
        </w:rPr>
        <w:lastRenderedPageBreak/>
        <w:t>ошибок и 6 пунктуационных ошибок, если среди тех и других имеются однотипные и негрубые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Pr="00171641" w:rsidRDefault="003B6612" w:rsidP="003B6612">
      <w:pPr>
        <w:spacing w:after="0" w:line="240" w:lineRule="auto"/>
        <w:jc w:val="both"/>
        <w:rPr>
          <w:rFonts w:ascii="Times New Roman" w:hAnsi="Times New Roman" w:cs="Times New Roman"/>
          <w:sz w:val="24"/>
          <w:szCs w:val="24"/>
          <w:u w:val="single"/>
        </w:rPr>
      </w:pPr>
      <w:r w:rsidRPr="0017164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171641">
        <w:rPr>
          <w:rFonts w:ascii="Times New Roman" w:hAnsi="Times New Roman" w:cs="Times New Roman"/>
          <w:sz w:val="24"/>
          <w:szCs w:val="24"/>
          <w:u w:val="single"/>
        </w:rPr>
        <w:t>.</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ставится, если ученик выполнил все задания верно.</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ставится, если ученик выполнил правильно не менее ¾  заданий.</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sidRPr="006A21E9">
        <w:rPr>
          <w:rFonts w:ascii="Times New Roman" w:hAnsi="Times New Roman" w:cs="Times New Roman"/>
          <w:sz w:val="24"/>
          <w:szCs w:val="24"/>
        </w:rPr>
        <w:t>ставится за работу, в которой правильно выполнено не менее половины заданий.</w:t>
      </w:r>
    </w:p>
    <w:p w:rsidR="003B6612"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ставится за работу, в которой не выполнено больше половины заданий.</w:t>
      </w:r>
    </w:p>
    <w:p w:rsidR="003B6612" w:rsidRDefault="003B6612" w:rsidP="003B6612">
      <w:pPr>
        <w:spacing w:after="0" w:line="240" w:lineRule="auto"/>
        <w:jc w:val="both"/>
        <w:rPr>
          <w:rFonts w:ascii="Times New Roman" w:hAnsi="Times New Roman" w:cs="Times New Roman"/>
          <w:sz w:val="24"/>
          <w:szCs w:val="24"/>
        </w:rPr>
      </w:pPr>
    </w:p>
    <w:p w:rsidR="003B6612" w:rsidRDefault="003B6612" w:rsidP="003B6612">
      <w:pPr>
        <w:spacing w:after="0" w:line="240" w:lineRule="auto"/>
        <w:jc w:val="both"/>
        <w:rPr>
          <w:rFonts w:ascii="Times New Roman" w:hAnsi="Times New Roman"/>
          <w:b/>
          <w:u w:val="single"/>
        </w:rPr>
      </w:pPr>
      <w:r w:rsidRPr="00171641">
        <w:rPr>
          <w:rFonts w:ascii="Times New Roman" w:hAnsi="Times New Roman" w:cs="Times New Roman"/>
          <w:b/>
          <w:sz w:val="24"/>
          <w:szCs w:val="24"/>
          <w:u w:val="single"/>
        </w:rPr>
        <w:t xml:space="preserve">2. </w:t>
      </w:r>
      <w:r>
        <w:rPr>
          <w:rFonts w:ascii="Times New Roman" w:hAnsi="Times New Roman"/>
          <w:b/>
          <w:u w:val="single"/>
        </w:rPr>
        <w:t>Р.Р.Обучающее изложение ( упр.70</w:t>
      </w:r>
      <w:r w:rsidRPr="00171641">
        <w:rPr>
          <w:rFonts w:ascii="Times New Roman" w:hAnsi="Times New Roman"/>
          <w:b/>
          <w:u w:val="single"/>
        </w:rPr>
        <w:t>)</w:t>
      </w:r>
    </w:p>
    <w:p w:rsidR="003B6612" w:rsidRPr="006A21E9" w:rsidRDefault="003B6612" w:rsidP="003B66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A21E9">
        <w:rPr>
          <w:rFonts w:ascii="Times New Roman" w:hAnsi="Times New Roman" w:cs="Times New Roman"/>
          <w:sz w:val="24"/>
          <w:szCs w:val="24"/>
        </w:rPr>
        <w:t>Содержание и речевое оформление оценивается по следующим нормативам:</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b/>
          <w:sz w:val="24"/>
          <w:szCs w:val="24"/>
        </w:rPr>
        <w:t>Отметка «5»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содержание работы полностью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фактические ошибки отсутствуют;</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содержание излагается последовательно;</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достигнуто стилевое единство и выразительность текста.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«4»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lang w:val="en-US"/>
        </w:rPr>
        <w:t>I</w:t>
      </w:r>
      <w:r w:rsidRPr="006A21E9">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лексический и грамматический строй речи достаточно разнообразен;</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отличается единством и достаточной выразительностью.</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color w:val="000000"/>
          <w:sz w:val="24"/>
          <w:szCs w:val="24"/>
        </w:rPr>
      </w:pPr>
      <w:r w:rsidRPr="006A21E9">
        <w:rPr>
          <w:rFonts w:ascii="Times New Roman" w:hAnsi="Times New Roman" w:cs="Times New Roman"/>
          <w:b/>
          <w:color w:val="000000"/>
          <w:sz w:val="24"/>
          <w:szCs w:val="24"/>
        </w:rPr>
        <w:t xml:space="preserve">Отметка «3» ставится, если: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в работе допущены существенные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беден словарь и однообразны употребляемые синтаксические конструкции, встречается неправильное словоупотребление;</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не отличается единством, речь недостаточно выразительна.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«2»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работа не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допущено много фактических неточностей;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5) нарушено стилевое единство текста.</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w:t>
      </w:r>
      <w:r>
        <w:rPr>
          <w:rFonts w:ascii="Times New Roman" w:hAnsi="Times New Roman" w:cs="Times New Roman"/>
          <w:sz w:val="24"/>
          <w:szCs w:val="24"/>
        </w:rPr>
        <w:t xml:space="preserve">тавляется при наличии </w:t>
      </w:r>
      <w:r w:rsidRPr="006A21E9">
        <w:rPr>
          <w:rFonts w:ascii="Times New Roman" w:hAnsi="Times New Roman" w:cs="Times New Roman"/>
          <w:sz w:val="24"/>
          <w:szCs w:val="24"/>
        </w:rPr>
        <w:t xml:space="preserve"> 2 орфографических и 2 пунктуационных ошибок, или 1 орфографической и 3 пунктуационных ошибок, или 4 пунктуационных ошибок при отсутствии </w:t>
      </w:r>
      <w:r w:rsidRPr="006A21E9">
        <w:rPr>
          <w:rFonts w:ascii="Times New Roman" w:hAnsi="Times New Roman" w:cs="Times New Roman"/>
          <w:sz w:val="24"/>
          <w:szCs w:val="24"/>
        </w:rPr>
        <w:lastRenderedPageBreak/>
        <w:t>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Pr>
          <w:rFonts w:ascii="Times New Roman" w:hAnsi="Times New Roman" w:cs="Times New Roman"/>
          <w:sz w:val="24"/>
          <w:szCs w:val="24"/>
        </w:rPr>
        <w:t>выставляется за изложение</w:t>
      </w:r>
      <w:r w:rsidRPr="006A21E9">
        <w:rPr>
          <w:rFonts w:ascii="Times New Roman" w:hAnsi="Times New Roman" w:cs="Times New Roman"/>
          <w:sz w:val="24"/>
          <w:szCs w:val="24"/>
        </w:rPr>
        <w:t>,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выставляется за </w:t>
      </w:r>
      <w:r>
        <w:rPr>
          <w:rFonts w:ascii="Times New Roman" w:hAnsi="Times New Roman" w:cs="Times New Roman"/>
          <w:sz w:val="24"/>
          <w:szCs w:val="24"/>
        </w:rPr>
        <w:t>изложение</w:t>
      </w:r>
      <w:r w:rsidRPr="006A21E9">
        <w:rPr>
          <w:rFonts w:ascii="Times New Roman" w:hAnsi="Times New Roman" w:cs="Times New Roman"/>
          <w:sz w:val="24"/>
          <w:szCs w:val="24"/>
        </w:rPr>
        <w:t>,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Default="003B6612" w:rsidP="003B6612">
      <w:pPr>
        <w:spacing w:after="0" w:line="240" w:lineRule="auto"/>
        <w:jc w:val="both"/>
        <w:rPr>
          <w:rFonts w:ascii="Times New Roman" w:hAnsi="Times New Roman" w:cs="Times New Roman"/>
          <w:b/>
          <w:sz w:val="24"/>
          <w:szCs w:val="24"/>
        </w:rPr>
      </w:pPr>
    </w:p>
    <w:p w:rsidR="003B6612" w:rsidRDefault="003B6612" w:rsidP="003B6612">
      <w:pPr>
        <w:spacing w:after="0" w:line="240" w:lineRule="auto"/>
        <w:jc w:val="both"/>
        <w:rPr>
          <w:rFonts w:ascii="Times New Roman" w:hAnsi="Times New Roman" w:cs="Times New Roman"/>
          <w:b/>
          <w:sz w:val="24"/>
          <w:szCs w:val="24"/>
          <w:u w:val="single"/>
        </w:rPr>
      </w:pPr>
      <w:r w:rsidRPr="00171641">
        <w:rPr>
          <w:rFonts w:ascii="Times New Roman" w:hAnsi="Times New Roman" w:cs="Times New Roman"/>
          <w:b/>
          <w:sz w:val="24"/>
          <w:szCs w:val="24"/>
          <w:u w:val="single"/>
        </w:rPr>
        <w:t xml:space="preserve">3. </w:t>
      </w:r>
      <w:r w:rsidRPr="003B6612">
        <w:rPr>
          <w:rFonts w:ascii="Times New Roman" w:hAnsi="Times New Roman" w:cs="Times New Roman"/>
          <w:b/>
          <w:sz w:val="24"/>
          <w:szCs w:val="24"/>
          <w:u w:val="single"/>
        </w:rPr>
        <w:t>РР  Сочинение по картине А.А. Пластова «Летом».</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Содержание и речевое оформление оценивается по следующим нормативам:</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b/>
          <w:sz w:val="24"/>
          <w:szCs w:val="24"/>
        </w:rPr>
        <w:t>Отметка «5»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содержание работы полностью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фактические ошибки отсутствуют;</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содержание излагается последовательно;</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достигнуто стилевое единство и выразительность текста.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«4»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lang w:val="en-US"/>
        </w:rPr>
        <w:t>I</w:t>
      </w:r>
      <w:r w:rsidRPr="006A21E9">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лексический и грамматический строй речи достаточно разнообразен;</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отличается единством и достаточной выразительностью.</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color w:val="000000"/>
          <w:sz w:val="24"/>
          <w:szCs w:val="24"/>
        </w:rPr>
      </w:pPr>
      <w:r w:rsidRPr="006A21E9">
        <w:rPr>
          <w:rFonts w:ascii="Times New Roman" w:hAnsi="Times New Roman" w:cs="Times New Roman"/>
          <w:b/>
          <w:color w:val="000000"/>
          <w:sz w:val="24"/>
          <w:szCs w:val="24"/>
        </w:rPr>
        <w:t xml:space="preserve">Отметка «3» ставится, если: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в работе допущены существенные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беден словарь и однообразны употребляемые синтаксические конструкции, встречается неправильное словоупотребление;</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не отличается единством, речь недостаточно выразительна.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«2»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работа не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допущено много фактических неточностей;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5) нарушено стилевое единство текста.</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w:t>
      </w:r>
      <w:r>
        <w:rPr>
          <w:rFonts w:ascii="Times New Roman" w:hAnsi="Times New Roman" w:cs="Times New Roman"/>
          <w:sz w:val="24"/>
          <w:szCs w:val="24"/>
        </w:rPr>
        <w:t xml:space="preserve">тавляется при наличии </w:t>
      </w:r>
      <w:r w:rsidRPr="006A21E9">
        <w:rPr>
          <w:rFonts w:ascii="Times New Roman" w:hAnsi="Times New Roman" w:cs="Times New Roman"/>
          <w:sz w:val="24"/>
          <w:szCs w:val="24"/>
        </w:rPr>
        <w:t xml:space="preserve"> 2 орфографических и 2 пунктуационных ошибок, или 1 орфографической и 3 пунктуационных ошибок, или 4 пунктуационных ошибок при отсутствии </w:t>
      </w:r>
      <w:r w:rsidRPr="006A21E9">
        <w:rPr>
          <w:rFonts w:ascii="Times New Roman" w:hAnsi="Times New Roman" w:cs="Times New Roman"/>
          <w:sz w:val="24"/>
          <w:szCs w:val="24"/>
        </w:rPr>
        <w:lastRenderedPageBreak/>
        <w:t>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Pr>
          <w:rFonts w:ascii="Times New Roman" w:hAnsi="Times New Roman" w:cs="Times New Roman"/>
          <w:sz w:val="24"/>
          <w:szCs w:val="24"/>
        </w:rPr>
        <w:t>выставляется за сочинение</w:t>
      </w:r>
      <w:r w:rsidRPr="006A21E9">
        <w:rPr>
          <w:rFonts w:ascii="Times New Roman" w:hAnsi="Times New Roman" w:cs="Times New Roman"/>
          <w:sz w:val="24"/>
          <w:szCs w:val="24"/>
        </w:rPr>
        <w:t>,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Pr>
          <w:rFonts w:ascii="Times New Roman" w:hAnsi="Times New Roman" w:cs="Times New Roman"/>
          <w:sz w:val="24"/>
          <w:szCs w:val="24"/>
        </w:rPr>
        <w:t xml:space="preserve"> выставляется за сочинение</w:t>
      </w:r>
      <w:r w:rsidRPr="006A21E9">
        <w:rPr>
          <w:rFonts w:ascii="Times New Roman" w:hAnsi="Times New Roman" w:cs="Times New Roman"/>
          <w:sz w:val="24"/>
          <w:szCs w:val="24"/>
        </w:rPr>
        <w:t>,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Default="003B6612" w:rsidP="003B6612">
      <w:pPr>
        <w:spacing w:after="0" w:line="240" w:lineRule="auto"/>
        <w:jc w:val="both"/>
        <w:rPr>
          <w:rFonts w:ascii="Times New Roman" w:hAnsi="Times New Roman" w:cs="Times New Roman"/>
          <w:b/>
          <w:sz w:val="24"/>
          <w:szCs w:val="24"/>
          <w:u w:val="single"/>
        </w:rPr>
      </w:pPr>
    </w:p>
    <w:p w:rsidR="003B6612" w:rsidRPr="003B6612" w:rsidRDefault="003B6612" w:rsidP="003B6612">
      <w:pPr>
        <w:spacing w:after="0" w:line="240" w:lineRule="auto"/>
        <w:jc w:val="both"/>
        <w:rPr>
          <w:rFonts w:ascii="Times New Roman" w:hAnsi="Times New Roman" w:cs="Times New Roman"/>
          <w:b/>
          <w:sz w:val="24"/>
          <w:szCs w:val="24"/>
          <w:u w:val="single"/>
        </w:rPr>
      </w:pPr>
      <w:r w:rsidRPr="003B6612">
        <w:rPr>
          <w:rFonts w:ascii="Times New Roman" w:hAnsi="Times New Roman" w:cs="Times New Roman"/>
          <w:b/>
          <w:sz w:val="24"/>
          <w:szCs w:val="24"/>
          <w:u w:val="single"/>
        </w:rPr>
        <w:t>4. Сжатое изложение «Старый пень».</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Содержание и речевое оформление оценивается по следующим нормативам:</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b/>
          <w:sz w:val="24"/>
          <w:szCs w:val="24"/>
        </w:rPr>
        <w:t>Отметка «5»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содержание работы полностью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фактические ошибки отсутствуют;</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содержание излагается последовательно;</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достигнуто стилевое единство и выразительность текста.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«4»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lang w:val="en-US"/>
        </w:rPr>
        <w:t>I</w:t>
      </w:r>
      <w:r w:rsidRPr="006A21E9">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лексический и грамматический строй речи достаточно разнообразен;</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отличается единством и достаточной выразительностью.</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color w:val="000000"/>
          <w:sz w:val="24"/>
          <w:szCs w:val="24"/>
        </w:rPr>
      </w:pPr>
      <w:r w:rsidRPr="006A21E9">
        <w:rPr>
          <w:rFonts w:ascii="Times New Roman" w:hAnsi="Times New Roman" w:cs="Times New Roman"/>
          <w:b/>
          <w:color w:val="000000"/>
          <w:sz w:val="24"/>
          <w:szCs w:val="24"/>
        </w:rPr>
        <w:t xml:space="preserve">Отметка «3» ставится, если: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в работе допущены существенные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беден словарь и однообразны употребляемые синтаксические конструкции, встречается неправильное словоупотребление;</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не отличается единством, речь недостаточно выразительна.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«2»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работа не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допущено много фактических неточностей;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5) нарушено стилевое единство текста.</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w:t>
      </w:r>
      <w:r>
        <w:rPr>
          <w:rFonts w:ascii="Times New Roman" w:hAnsi="Times New Roman" w:cs="Times New Roman"/>
          <w:sz w:val="24"/>
          <w:szCs w:val="24"/>
        </w:rPr>
        <w:t xml:space="preserve">тавляется при наличии </w:t>
      </w:r>
      <w:r w:rsidRPr="006A21E9">
        <w:rPr>
          <w:rFonts w:ascii="Times New Roman" w:hAnsi="Times New Roman" w:cs="Times New Roman"/>
          <w:sz w:val="24"/>
          <w:szCs w:val="24"/>
        </w:rPr>
        <w:t xml:space="preserve"> 2 орфографических и 2 пунктуационных ошибок, или 1 орфографической и 3 пунктуационных ошибок, или 4 пунктуационных ошибок при отсутствии </w:t>
      </w:r>
      <w:r w:rsidRPr="006A21E9">
        <w:rPr>
          <w:rFonts w:ascii="Times New Roman" w:hAnsi="Times New Roman" w:cs="Times New Roman"/>
          <w:sz w:val="24"/>
          <w:szCs w:val="24"/>
        </w:rPr>
        <w:lastRenderedPageBreak/>
        <w:t>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Pr>
          <w:rFonts w:ascii="Times New Roman" w:hAnsi="Times New Roman" w:cs="Times New Roman"/>
          <w:sz w:val="24"/>
          <w:szCs w:val="24"/>
        </w:rPr>
        <w:t>выставляется за изложение</w:t>
      </w:r>
      <w:r w:rsidRPr="006A21E9">
        <w:rPr>
          <w:rFonts w:ascii="Times New Roman" w:hAnsi="Times New Roman" w:cs="Times New Roman"/>
          <w:sz w:val="24"/>
          <w:szCs w:val="24"/>
        </w:rPr>
        <w:t>,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выставляется за </w:t>
      </w:r>
      <w:r>
        <w:rPr>
          <w:rFonts w:ascii="Times New Roman" w:hAnsi="Times New Roman" w:cs="Times New Roman"/>
          <w:sz w:val="24"/>
          <w:szCs w:val="24"/>
        </w:rPr>
        <w:t>изложение</w:t>
      </w:r>
      <w:r w:rsidRPr="006A21E9">
        <w:rPr>
          <w:rFonts w:ascii="Times New Roman" w:hAnsi="Times New Roman" w:cs="Times New Roman"/>
          <w:sz w:val="24"/>
          <w:szCs w:val="24"/>
        </w:rPr>
        <w:t>,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Default="003B6612" w:rsidP="003B6612">
      <w:pPr>
        <w:spacing w:after="0" w:line="240" w:lineRule="auto"/>
        <w:jc w:val="both"/>
        <w:rPr>
          <w:rFonts w:ascii="Times New Roman" w:hAnsi="Times New Roman" w:cs="Times New Roman"/>
          <w:b/>
          <w:sz w:val="24"/>
          <w:szCs w:val="24"/>
          <w:u w:val="single"/>
        </w:rPr>
      </w:pPr>
    </w:p>
    <w:p w:rsidR="003B6612" w:rsidRDefault="003B6612" w:rsidP="003B6612">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5.  </w:t>
      </w:r>
      <w:r w:rsidRPr="00171641">
        <w:rPr>
          <w:rFonts w:ascii="Times New Roman" w:hAnsi="Times New Roman" w:cs="Times New Roman"/>
          <w:b/>
          <w:sz w:val="24"/>
          <w:szCs w:val="24"/>
          <w:u w:val="single"/>
        </w:rPr>
        <w:t>Диктант по теме «Синтаксис</w:t>
      </w:r>
      <w:r>
        <w:rPr>
          <w:rFonts w:ascii="Times New Roman" w:hAnsi="Times New Roman" w:cs="Times New Roman"/>
          <w:b/>
          <w:sz w:val="24"/>
          <w:szCs w:val="24"/>
          <w:u w:val="single"/>
        </w:rPr>
        <w:t xml:space="preserve"> и пунктуация</w:t>
      </w:r>
      <w:r w:rsidRPr="00171641">
        <w:rPr>
          <w:rFonts w:ascii="Times New Roman" w:hAnsi="Times New Roman" w:cs="Times New Roman"/>
          <w:b/>
          <w:sz w:val="24"/>
          <w:szCs w:val="24"/>
          <w:u w:val="single"/>
        </w:rPr>
        <w:t>».</w:t>
      </w:r>
    </w:p>
    <w:p w:rsidR="003B6612" w:rsidRPr="00171641" w:rsidRDefault="003B6612" w:rsidP="003B6612">
      <w:pPr>
        <w:shd w:val="clear" w:color="auto" w:fill="FFFFFF"/>
        <w:spacing w:after="0" w:line="240" w:lineRule="auto"/>
        <w:ind w:firstLine="540"/>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Погода стала меняться. Из-за далекого горизонта неслись и приближались низкие облака.  Солнце выглянуло из-за туч, мелькнуло в голубом просвете и исчезло. Потемнело. Налетел резкий ветер. Он зашумел тростником, бросил в воду сухие листья и погнал их по реке. «Дождь пойдёт», -  проговорила Нина.</w:t>
      </w:r>
    </w:p>
    <w:p w:rsidR="003B6612" w:rsidRPr="00171641" w:rsidRDefault="003B6612" w:rsidP="003B6612">
      <w:pPr>
        <w:shd w:val="clear" w:color="auto" w:fill="FFFFFF"/>
        <w:spacing w:after="0" w:line="240" w:lineRule="auto"/>
        <w:ind w:firstLine="540"/>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Ветер налетает с новой силой, морщит гладь реки, а потом стихает. Зашуршал камыш, и на воде появились кружки от первых капель. Река покрылась пузырьками, когда сплошной полосой хлестнул проливной дождь. Валерка громко закричал: «Бежим, ребята!»</w:t>
      </w:r>
    </w:p>
    <w:p w:rsidR="003B6612" w:rsidRPr="00171641" w:rsidRDefault="003B6612" w:rsidP="003B6612">
      <w:pPr>
        <w:shd w:val="clear" w:color="auto" w:fill="FFFFFF"/>
        <w:spacing w:after="0" w:line="240" w:lineRule="auto"/>
        <w:ind w:firstLine="540"/>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Но вот ветер утих, появилось солнце. Редкие капли дождя падали на землю. Они повисали в траве, и в каждой капле отражалось солнце. (100 слов)</w:t>
      </w:r>
    </w:p>
    <w:p w:rsidR="003B6612" w:rsidRDefault="003B6612" w:rsidP="003B6612">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(По В. Астафьеву)</w:t>
      </w:r>
    </w:p>
    <w:p w:rsidR="003B6612" w:rsidRPr="00171641" w:rsidRDefault="003B6612" w:rsidP="003B6612">
      <w:pPr>
        <w:shd w:val="clear" w:color="auto" w:fill="FFFFFF"/>
        <w:spacing w:after="0" w:line="240" w:lineRule="auto"/>
        <w:jc w:val="right"/>
        <w:rPr>
          <w:rFonts w:ascii="Arial" w:eastAsia="Times New Roman" w:hAnsi="Arial" w:cs="Arial"/>
          <w:color w:val="000000"/>
          <w:sz w:val="24"/>
          <w:szCs w:val="24"/>
          <w:lang w:eastAsia="ru-RU"/>
        </w:rPr>
      </w:pPr>
    </w:p>
    <w:p w:rsidR="003B6612" w:rsidRPr="00171641" w:rsidRDefault="003B6612" w:rsidP="003B6612">
      <w:pPr>
        <w:shd w:val="clear" w:color="auto" w:fill="FFFFFF"/>
        <w:spacing w:after="0" w:line="240" w:lineRule="auto"/>
        <w:jc w:val="both"/>
        <w:rPr>
          <w:rFonts w:ascii="Times New Roman" w:hAnsi="Times New Roman" w:cs="Times New Roman"/>
          <w:b/>
          <w:i/>
          <w:sz w:val="24"/>
          <w:szCs w:val="24"/>
          <w:u w:val="single"/>
        </w:rPr>
      </w:pPr>
      <w:r w:rsidRPr="00171641">
        <w:rPr>
          <w:rFonts w:ascii="Times New Roman" w:hAnsi="Times New Roman" w:cs="Times New Roman"/>
          <w:b/>
          <w:i/>
          <w:sz w:val="24"/>
          <w:szCs w:val="24"/>
          <w:u w:val="single"/>
        </w:rPr>
        <w:t>Диктант оценивается одной отметкой.</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sidRPr="006A21E9">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Default="003B6612" w:rsidP="003B6612">
      <w:pPr>
        <w:spacing w:after="0" w:line="240" w:lineRule="auto"/>
        <w:jc w:val="both"/>
        <w:rPr>
          <w:rFonts w:ascii="Times New Roman" w:hAnsi="Times New Roman" w:cs="Times New Roman"/>
          <w:b/>
          <w:sz w:val="24"/>
          <w:szCs w:val="24"/>
        </w:rPr>
      </w:pPr>
    </w:p>
    <w:p w:rsidR="003B6612" w:rsidRDefault="003B6612" w:rsidP="003B6612">
      <w:pPr>
        <w:shd w:val="clear" w:color="auto" w:fill="FFFFFF"/>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6</w:t>
      </w:r>
      <w:r w:rsidRPr="003B6612">
        <w:rPr>
          <w:rFonts w:ascii="Times New Roman" w:hAnsi="Times New Roman" w:cs="Times New Roman"/>
          <w:b/>
          <w:sz w:val="24"/>
          <w:szCs w:val="24"/>
          <w:u w:val="single"/>
        </w:rPr>
        <w:t>. РР Описание предмета. Сочинение.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Содержание и речевое оформление оценивается по следующим нормативам:</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b/>
          <w:sz w:val="24"/>
          <w:szCs w:val="24"/>
        </w:rPr>
        <w:t>Отметка «5»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содержание работы полностью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фактические ошибки отсутствуют;</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содержание излагается последовательно;</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достигнуто стилевое единство и выразительность текста.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«4»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lang w:val="en-US"/>
        </w:rPr>
        <w:t>I</w:t>
      </w:r>
      <w:r w:rsidRPr="006A21E9">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лексический и грамматический строй речи достаточно разнообразен;</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lastRenderedPageBreak/>
        <w:t>5) стиль работы отличается единством и достаточной выразительностью.</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color w:val="000000"/>
          <w:sz w:val="24"/>
          <w:szCs w:val="24"/>
        </w:rPr>
      </w:pPr>
      <w:r w:rsidRPr="006A21E9">
        <w:rPr>
          <w:rFonts w:ascii="Times New Roman" w:hAnsi="Times New Roman" w:cs="Times New Roman"/>
          <w:b/>
          <w:color w:val="000000"/>
          <w:sz w:val="24"/>
          <w:szCs w:val="24"/>
        </w:rPr>
        <w:t xml:space="preserve">Отметка «3» ставится, если: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в работе допущены существенные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беден словарь и однообразны употребляемые синтаксические конструкции, встречается неправильное словоупотребление;</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не отличается единством, речь недостаточно выразительна.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«2»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работа не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допущено много фактических неточностей;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5) нарушено стилевое единство текста.</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w:t>
      </w:r>
      <w:r>
        <w:rPr>
          <w:rFonts w:ascii="Times New Roman" w:hAnsi="Times New Roman" w:cs="Times New Roman"/>
          <w:sz w:val="24"/>
          <w:szCs w:val="24"/>
        </w:rPr>
        <w:t xml:space="preserve">тавляется при наличии </w:t>
      </w:r>
      <w:r w:rsidRPr="006A21E9">
        <w:rPr>
          <w:rFonts w:ascii="Times New Roman" w:hAnsi="Times New Roman" w:cs="Times New Roman"/>
          <w:sz w:val="24"/>
          <w:szCs w:val="24"/>
        </w:rPr>
        <w:t xml:space="preserve">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Pr>
          <w:rFonts w:ascii="Times New Roman" w:hAnsi="Times New Roman" w:cs="Times New Roman"/>
          <w:sz w:val="24"/>
          <w:szCs w:val="24"/>
        </w:rPr>
        <w:t>выставляется за сочинение</w:t>
      </w:r>
      <w:r w:rsidRPr="006A21E9">
        <w:rPr>
          <w:rFonts w:ascii="Times New Roman" w:hAnsi="Times New Roman" w:cs="Times New Roman"/>
          <w:sz w:val="24"/>
          <w:szCs w:val="24"/>
        </w:rPr>
        <w:t>,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Pr>
          <w:rFonts w:ascii="Times New Roman" w:hAnsi="Times New Roman" w:cs="Times New Roman"/>
          <w:sz w:val="24"/>
          <w:szCs w:val="24"/>
        </w:rPr>
        <w:t xml:space="preserve"> выставляется за сочинение</w:t>
      </w:r>
      <w:r w:rsidRPr="006A21E9">
        <w:rPr>
          <w:rFonts w:ascii="Times New Roman" w:hAnsi="Times New Roman" w:cs="Times New Roman"/>
          <w:sz w:val="24"/>
          <w:szCs w:val="24"/>
        </w:rPr>
        <w:t>,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Pr="003B6612" w:rsidRDefault="003B6612" w:rsidP="003B6612">
      <w:pPr>
        <w:shd w:val="clear" w:color="auto" w:fill="FFFFFF"/>
        <w:spacing w:after="0" w:line="240" w:lineRule="auto"/>
        <w:jc w:val="both"/>
        <w:rPr>
          <w:rFonts w:ascii="Times New Roman" w:hAnsi="Times New Roman" w:cs="Times New Roman"/>
          <w:b/>
          <w:sz w:val="24"/>
          <w:szCs w:val="24"/>
          <w:u w:val="single"/>
        </w:rPr>
      </w:pPr>
    </w:p>
    <w:p w:rsidR="003B6612" w:rsidRDefault="003B6612" w:rsidP="003B6612">
      <w:pPr>
        <w:shd w:val="clear" w:color="auto" w:fill="FFFFFF"/>
        <w:spacing w:after="0" w:line="240" w:lineRule="auto"/>
        <w:jc w:val="both"/>
        <w:rPr>
          <w:rFonts w:ascii="Times New Roman" w:hAnsi="Times New Roman" w:cs="Times New Roman"/>
          <w:b/>
          <w:sz w:val="24"/>
          <w:szCs w:val="24"/>
        </w:rPr>
      </w:pPr>
    </w:p>
    <w:p w:rsidR="003B6612" w:rsidRPr="00171641" w:rsidRDefault="003B6612" w:rsidP="003B6612">
      <w:pPr>
        <w:shd w:val="clear" w:color="auto" w:fill="FFFFFF"/>
        <w:spacing w:after="0" w:line="240" w:lineRule="auto"/>
        <w:jc w:val="both"/>
        <w:rPr>
          <w:rFonts w:ascii="Times New Roman" w:hAnsi="Times New Roman" w:cs="Times New Roman"/>
          <w:b/>
          <w:color w:val="000000"/>
          <w:sz w:val="24"/>
          <w:szCs w:val="24"/>
        </w:rPr>
      </w:pPr>
      <w:r w:rsidRPr="00171641">
        <w:rPr>
          <w:rFonts w:ascii="Times New Roman" w:hAnsi="Times New Roman" w:cs="Times New Roman"/>
          <w:b/>
          <w:sz w:val="24"/>
          <w:szCs w:val="24"/>
        </w:rPr>
        <w:t xml:space="preserve"> </w:t>
      </w:r>
      <w:r>
        <w:rPr>
          <w:rFonts w:ascii="Times New Roman" w:hAnsi="Times New Roman" w:cs="Times New Roman"/>
          <w:b/>
          <w:sz w:val="24"/>
          <w:szCs w:val="24"/>
        </w:rPr>
        <w:t xml:space="preserve">7. </w:t>
      </w:r>
      <w:r w:rsidRPr="00171641">
        <w:rPr>
          <w:rFonts w:ascii="Times New Roman" w:hAnsi="Times New Roman" w:cs="Times New Roman"/>
          <w:b/>
          <w:color w:val="000000"/>
          <w:sz w:val="24"/>
          <w:szCs w:val="24"/>
        </w:rPr>
        <w:t>Диктант с грамматическим заданием по теме «Фонетика. Графика»</w:t>
      </w:r>
    </w:p>
    <w:p w:rsidR="003B6612" w:rsidRPr="00171641" w:rsidRDefault="003B6612" w:rsidP="003B661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Темнеет, хмурится небо. Набегают мрачные грозовые тучи. Затихает старый бор, готовится к бою. Сильный порыв ветра вырывается из-за вершин деревьев, кружится пылью по дороге и мчится вперёд.</w:t>
      </w:r>
    </w:p>
    <w:p w:rsidR="003B6612" w:rsidRPr="00171641" w:rsidRDefault="003B6612" w:rsidP="003B661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Ударили по листьям первые крупные капли дождя, и вскоре на землю обрушилась стена воды. Сверкнула молния, прокатился по небу гром.</w:t>
      </w:r>
    </w:p>
    <w:p w:rsidR="003B6612" w:rsidRPr="00171641" w:rsidRDefault="003B6612" w:rsidP="003B661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Быстро проходит летняя гроза. Но вот светлеет туманная даль. Небо начинает голубеть. Над полем, над лесом плывёт лёгкий пар. Уже и солнце горячее выглянуло, а дождь не прошёл. Это капают с деревьев и блестят на солнце снежинки.</w:t>
      </w:r>
    </w:p>
    <w:p w:rsidR="003B6612" w:rsidRPr="00171641" w:rsidRDefault="003B6612" w:rsidP="003B6612">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Грамматическое задание:</w:t>
      </w:r>
    </w:p>
    <w:p w:rsidR="003B6612" w:rsidRPr="00171641" w:rsidRDefault="003B6612" w:rsidP="009E3CC6">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Озаглавить текст</w:t>
      </w:r>
    </w:p>
    <w:p w:rsidR="003B6612" w:rsidRPr="00171641" w:rsidRDefault="003B6612" w:rsidP="009E3CC6">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Произвести синтаксический разбор предложения</w:t>
      </w:r>
    </w:p>
    <w:p w:rsidR="003B6612" w:rsidRPr="00171641" w:rsidRDefault="003B6612" w:rsidP="003B6612">
      <w:pPr>
        <w:shd w:val="clear" w:color="auto" w:fill="FFFFFF"/>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вар. - </w:t>
      </w:r>
      <w:r w:rsidRPr="00171641">
        <w:rPr>
          <w:rFonts w:ascii="Times New Roman" w:eastAsia="Times New Roman" w:hAnsi="Times New Roman" w:cs="Times New Roman"/>
          <w:i/>
          <w:iCs/>
          <w:color w:val="000000"/>
          <w:sz w:val="24"/>
          <w:szCs w:val="24"/>
          <w:lang w:eastAsia="ru-RU"/>
        </w:rPr>
        <w:t>Сверкнула молния, прокатился по небу гром.</w:t>
      </w:r>
    </w:p>
    <w:p w:rsidR="003B6612" w:rsidRPr="00171641" w:rsidRDefault="003B6612" w:rsidP="003B6612">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2 вар - </w:t>
      </w:r>
      <w:r w:rsidRPr="00171641">
        <w:rPr>
          <w:rFonts w:ascii="Times New Roman" w:eastAsia="Times New Roman" w:hAnsi="Times New Roman" w:cs="Times New Roman"/>
          <w:i/>
          <w:iCs/>
          <w:color w:val="000000"/>
          <w:sz w:val="24"/>
          <w:szCs w:val="24"/>
          <w:lang w:eastAsia="ru-RU"/>
        </w:rPr>
        <w:t>Уже и солнце горячее выглянуло, а дождь не прошёл.</w:t>
      </w:r>
      <w:r w:rsidRPr="00171641">
        <w:rPr>
          <w:rFonts w:ascii="Times New Roman" w:eastAsia="Times New Roman" w:hAnsi="Times New Roman" w:cs="Times New Roman"/>
          <w:color w:val="000000"/>
          <w:sz w:val="24"/>
          <w:szCs w:val="24"/>
          <w:lang w:eastAsia="ru-RU"/>
        </w:rPr>
        <w:t> </w:t>
      </w:r>
    </w:p>
    <w:p w:rsidR="003B6612" w:rsidRPr="00171641" w:rsidRDefault="003B6612" w:rsidP="003B6612">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3.  Произвести фонетический разбор слов</w:t>
      </w:r>
    </w:p>
    <w:p w:rsidR="003B6612" w:rsidRPr="00171641" w:rsidRDefault="003B6612" w:rsidP="003B6612">
      <w:pPr>
        <w:shd w:val="clear" w:color="auto" w:fill="FFFFFF"/>
        <w:spacing w:after="0" w:line="240" w:lineRule="auto"/>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1 вар. - землю</w:t>
      </w:r>
    </w:p>
    <w:p w:rsidR="003B6612" w:rsidRPr="00171641" w:rsidRDefault="003B6612" w:rsidP="003B6612">
      <w:pPr>
        <w:shd w:val="clear" w:color="auto" w:fill="FFFFFF"/>
        <w:spacing w:after="0" w:line="240" w:lineRule="auto"/>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2 вар. - стена</w:t>
      </w:r>
    </w:p>
    <w:p w:rsidR="003B6612" w:rsidRPr="00171641" w:rsidRDefault="003B6612" w:rsidP="003B6612">
      <w:pPr>
        <w:shd w:val="clear" w:color="auto" w:fill="FFFFFF"/>
        <w:spacing w:after="0" w:line="240" w:lineRule="auto"/>
        <w:jc w:val="both"/>
        <w:rPr>
          <w:rFonts w:ascii="Times New Roman" w:hAnsi="Times New Roman" w:cs="Times New Roman"/>
          <w:b/>
          <w:i/>
          <w:sz w:val="24"/>
          <w:szCs w:val="24"/>
          <w:u w:val="single"/>
        </w:rPr>
      </w:pPr>
      <w:r w:rsidRPr="00171641">
        <w:rPr>
          <w:rFonts w:ascii="Times New Roman" w:hAnsi="Times New Roman" w:cs="Times New Roman"/>
          <w:b/>
          <w:i/>
          <w:sz w:val="24"/>
          <w:szCs w:val="24"/>
          <w:u w:val="single"/>
        </w:rPr>
        <w:t>Диктант оценивается одной отметкой.</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sidRPr="006A21E9">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Pr="00171641" w:rsidRDefault="003B6612" w:rsidP="003B6612">
      <w:pPr>
        <w:spacing w:after="0" w:line="240" w:lineRule="auto"/>
        <w:jc w:val="both"/>
        <w:rPr>
          <w:rFonts w:ascii="Times New Roman" w:hAnsi="Times New Roman" w:cs="Times New Roman"/>
          <w:sz w:val="24"/>
          <w:szCs w:val="24"/>
          <w:u w:val="single"/>
        </w:rPr>
      </w:pPr>
      <w:r w:rsidRPr="0017164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171641">
        <w:rPr>
          <w:rFonts w:ascii="Times New Roman" w:hAnsi="Times New Roman" w:cs="Times New Roman"/>
          <w:sz w:val="24"/>
          <w:szCs w:val="24"/>
          <w:u w:val="single"/>
        </w:rPr>
        <w:t>.</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ставится, если ученик выполнил все задания верно.</w:t>
      </w:r>
    </w:p>
    <w:p w:rsidR="003B6612" w:rsidRPr="00171641" w:rsidRDefault="003B6612" w:rsidP="003B6612">
      <w:pPr>
        <w:spacing w:after="0" w:line="240" w:lineRule="auto"/>
        <w:jc w:val="both"/>
        <w:rPr>
          <w:rFonts w:ascii="Times New Roman" w:hAnsi="Times New Roman" w:cs="Times New Roman"/>
          <w:sz w:val="24"/>
          <w:szCs w:val="24"/>
        </w:rPr>
      </w:pPr>
      <w:r w:rsidRPr="00171641">
        <w:rPr>
          <w:rFonts w:ascii="Times New Roman" w:hAnsi="Times New Roman" w:cs="Times New Roman"/>
          <w:b/>
          <w:bCs/>
          <w:sz w:val="24"/>
          <w:szCs w:val="24"/>
        </w:rPr>
        <w:t>Оценка «4</w:t>
      </w:r>
      <w:r w:rsidRPr="00171641">
        <w:rPr>
          <w:rFonts w:ascii="Times New Roman" w:hAnsi="Times New Roman" w:cs="Times New Roman"/>
          <w:sz w:val="24"/>
          <w:szCs w:val="24"/>
        </w:rPr>
        <w:t>» ставится, если ученик выполнил правильно не менее ¾  заданий.</w:t>
      </w:r>
    </w:p>
    <w:p w:rsidR="003B6612" w:rsidRPr="00171641" w:rsidRDefault="003B6612" w:rsidP="003B6612">
      <w:pPr>
        <w:spacing w:after="0" w:line="240" w:lineRule="auto"/>
        <w:jc w:val="both"/>
        <w:rPr>
          <w:rFonts w:ascii="Times New Roman" w:hAnsi="Times New Roman" w:cs="Times New Roman"/>
          <w:sz w:val="24"/>
          <w:szCs w:val="24"/>
        </w:rPr>
      </w:pPr>
      <w:r w:rsidRPr="00171641">
        <w:rPr>
          <w:rFonts w:ascii="Times New Roman" w:hAnsi="Times New Roman" w:cs="Times New Roman"/>
          <w:b/>
          <w:bCs/>
          <w:sz w:val="24"/>
          <w:szCs w:val="24"/>
        </w:rPr>
        <w:t xml:space="preserve">Оценка «3» </w:t>
      </w:r>
      <w:r w:rsidRPr="00171641">
        <w:rPr>
          <w:rFonts w:ascii="Times New Roman" w:hAnsi="Times New Roman" w:cs="Times New Roman"/>
          <w:sz w:val="24"/>
          <w:szCs w:val="24"/>
        </w:rPr>
        <w:t>ставится за работу, в которой правильно выполнено не менее половины заданий.</w:t>
      </w:r>
    </w:p>
    <w:p w:rsidR="003B6612" w:rsidRPr="00171641" w:rsidRDefault="003B6612" w:rsidP="003B6612">
      <w:pPr>
        <w:spacing w:after="0" w:line="240" w:lineRule="auto"/>
        <w:jc w:val="both"/>
        <w:rPr>
          <w:rFonts w:ascii="Times New Roman" w:hAnsi="Times New Roman" w:cs="Times New Roman"/>
          <w:sz w:val="24"/>
          <w:szCs w:val="24"/>
        </w:rPr>
      </w:pPr>
      <w:r w:rsidRPr="00171641">
        <w:rPr>
          <w:rFonts w:ascii="Times New Roman" w:hAnsi="Times New Roman" w:cs="Times New Roman"/>
          <w:b/>
          <w:bCs/>
          <w:sz w:val="24"/>
          <w:szCs w:val="24"/>
        </w:rPr>
        <w:t>Оценка «2»</w:t>
      </w:r>
      <w:r w:rsidRPr="00171641">
        <w:rPr>
          <w:rFonts w:ascii="Times New Roman" w:hAnsi="Times New Roman" w:cs="Times New Roman"/>
          <w:sz w:val="24"/>
          <w:szCs w:val="24"/>
        </w:rPr>
        <w:t xml:space="preserve"> ставится за работу, в которой не выполнено больше половины заданий.</w:t>
      </w:r>
    </w:p>
    <w:p w:rsidR="003B6612" w:rsidRPr="00171641" w:rsidRDefault="003B6612" w:rsidP="003B6612">
      <w:pPr>
        <w:spacing w:after="0" w:line="240" w:lineRule="auto"/>
        <w:jc w:val="both"/>
        <w:rPr>
          <w:rFonts w:ascii="Times New Roman" w:hAnsi="Times New Roman" w:cs="Times New Roman"/>
          <w:sz w:val="24"/>
          <w:szCs w:val="24"/>
        </w:rPr>
      </w:pPr>
    </w:p>
    <w:p w:rsidR="003B6612" w:rsidRPr="000C74E6" w:rsidRDefault="003B6612" w:rsidP="000C74E6">
      <w:pPr>
        <w:spacing w:after="0" w:line="240" w:lineRule="auto"/>
        <w:jc w:val="both"/>
        <w:rPr>
          <w:rFonts w:ascii="Times New Roman" w:hAnsi="Times New Roman" w:cs="Times New Roman"/>
          <w:b/>
          <w:sz w:val="24"/>
          <w:szCs w:val="24"/>
          <w:u w:val="single"/>
        </w:rPr>
      </w:pPr>
      <w:r w:rsidRPr="000C74E6">
        <w:rPr>
          <w:rFonts w:ascii="Times New Roman" w:hAnsi="Times New Roman" w:cs="Times New Roman"/>
          <w:b/>
          <w:sz w:val="24"/>
          <w:szCs w:val="24"/>
          <w:u w:val="single"/>
        </w:rPr>
        <w:t>8.  Р.Р. Роль деталей в описании предметов. Подробное изложение. «Первый снег».</w:t>
      </w:r>
    </w:p>
    <w:p w:rsidR="003B6612" w:rsidRPr="000C74E6" w:rsidRDefault="003B6612" w:rsidP="000C74E6">
      <w:pPr>
        <w:spacing w:after="0" w:line="240" w:lineRule="auto"/>
        <w:jc w:val="both"/>
        <w:rPr>
          <w:rFonts w:ascii="Times New Roman" w:hAnsi="Times New Roman" w:cs="Times New Roman"/>
          <w:sz w:val="24"/>
          <w:szCs w:val="24"/>
        </w:rPr>
      </w:pPr>
      <w:r w:rsidRPr="000C74E6">
        <w:rPr>
          <w:rFonts w:ascii="Times New Roman" w:hAnsi="Times New Roman" w:cs="Times New Roman"/>
          <w:sz w:val="24"/>
          <w:szCs w:val="24"/>
        </w:rPr>
        <w:t>Содержание и речевое оформление оценивается по следующим нормативам:</w:t>
      </w:r>
    </w:p>
    <w:p w:rsidR="003B6612" w:rsidRPr="000C74E6" w:rsidRDefault="003B6612" w:rsidP="000C74E6">
      <w:pPr>
        <w:shd w:val="clear" w:color="auto" w:fill="FFFFFF"/>
        <w:spacing w:after="0" w:line="240" w:lineRule="auto"/>
        <w:jc w:val="both"/>
        <w:rPr>
          <w:rFonts w:ascii="Times New Roman" w:hAnsi="Times New Roman" w:cs="Times New Roman"/>
          <w:sz w:val="24"/>
          <w:szCs w:val="24"/>
        </w:rPr>
      </w:pPr>
      <w:r w:rsidRPr="000C74E6">
        <w:rPr>
          <w:rFonts w:ascii="Times New Roman" w:hAnsi="Times New Roman" w:cs="Times New Roman"/>
          <w:b/>
          <w:sz w:val="24"/>
          <w:szCs w:val="24"/>
        </w:rPr>
        <w:t>Отметка «5» ставится, если:</w:t>
      </w:r>
    </w:p>
    <w:p w:rsidR="003B6612" w:rsidRPr="000C74E6" w:rsidRDefault="003B6612" w:rsidP="000C74E6">
      <w:pPr>
        <w:shd w:val="clear" w:color="auto" w:fill="FFFFFF"/>
        <w:spacing w:after="0" w:line="240" w:lineRule="auto"/>
        <w:jc w:val="both"/>
        <w:rPr>
          <w:rFonts w:ascii="Times New Roman" w:hAnsi="Times New Roman" w:cs="Times New Roman"/>
          <w:sz w:val="24"/>
          <w:szCs w:val="24"/>
        </w:rPr>
      </w:pPr>
      <w:r w:rsidRPr="000C74E6">
        <w:rPr>
          <w:rFonts w:ascii="Times New Roman" w:hAnsi="Times New Roman" w:cs="Times New Roman"/>
          <w:color w:val="000000"/>
          <w:sz w:val="24"/>
          <w:szCs w:val="24"/>
        </w:rPr>
        <w:t>1) содержание работы полностью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фактические ошибки отсутствуют;</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содержание излагается последовательно;</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достигнуто стилевое единство и выразительность текста.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«4»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lang w:val="en-US"/>
        </w:rPr>
        <w:t>I</w:t>
      </w:r>
      <w:r w:rsidRPr="006A21E9">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лексический и грамматический строй речи достаточно разнообразен;</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отличается единством и достаточной выразительностью.</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color w:val="000000"/>
          <w:sz w:val="24"/>
          <w:szCs w:val="24"/>
        </w:rPr>
      </w:pPr>
      <w:r w:rsidRPr="006A21E9">
        <w:rPr>
          <w:rFonts w:ascii="Times New Roman" w:hAnsi="Times New Roman" w:cs="Times New Roman"/>
          <w:b/>
          <w:color w:val="000000"/>
          <w:sz w:val="24"/>
          <w:szCs w:val="24"/>
        </w:rPr>
        <w:t xml:space="preserve">Отметка «3» ставится, если: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в работе допущены существенные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беден словарь и однообразны употребляемые синтаксические конструкции, встречается неправильное словоупотребление;</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не отличается единством, речь недостаточно выразительна.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«2»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работа не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допущено много фактических неточностей;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5) нарушено стилевое единство текста.</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w:t>
      </w:r>
      <w:r>
        <w:rPr>
          <w:rFonts w:ascii="Times New Roman" w:hAnsi="Times New Roman" w:cs="Times New Roman"/>
          <w:sz w:val="24"/>
          <w:szCs w:val="24"/>
        </w:rPr>
        <w:t xml:space="preserve">тавляется при наличии </w:t>
      </w:r>
      <w:r w:rsidRPr="006A21E9">
        <w:rPr>
          <w:rFonts w:ascii="Times New Roman" w:hAnsi="Times New Roman" w:cs="Times New Roman"/>
          <w:sz w:val="24"/>
          <w:szCs w:val="24"/>
        </w:rPr>
        <w:t xml:space="preserve">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Pr>
          <w:rFonts w:ascii="Times New Roman" w:hAnsi="Times New Roman" w:cs="Times New Roman"/>
          <w:sz w:val="24"/>
          <w:szCs w:val="24"/>
        </w:rPr>
        <w:t>выставляется за изложение</w:t>
      </w:r>
      <w:r w:rsidRPr="006A21E9">
        <w:rPr>
          <w:rFonts w:ascii="Times New Roman" w:hAnsi="Times New Roman" w:cs="Times New Roman"/>
          <w:sz w:val="24"/>
          <w:szCs w:val="24"/>
        </w:rPr>
        <w:t>,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выставляется за </w:t>
      </w:r>
      <w:r>
        <w:rPr>
          <w:rFonts w:ascii="Times New Roman" w:hAnsi="Times New Roman" w:cs="Times New Roman"/>
          <w:sz w:val="24"/>
          <w:szCs w:val="24"/>
        </w:rPr>
        <w:t>изложение</w:t>
      </w:r>
      <w:r w:rsidRPr="006A21E9">
        <w:rPr>
          <w:rFonts w:ascii="Times New Roman" w:hAnsi="Times New Roman" w:cs="Times New Roman"/>
          <w:sz w:val="24"/>
          <w:szCs w:val="24"/>
        </w:rPr>
        <w:t>,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Default="003B6612" w:rsidP="003B6612">
      <w:pPr>
        <w:spacing w:after="0" w:line="240" w:lineRule="auto"/>
        <w:jc w:val="both"/>
        <w:rPr>
          <w:rFonts w:ascii="Times New Roman" w:hAnsi="Times New Roman" w:cs="Times New Roman"/>
          <w:sz w:val="24"/>
          <w:szCs w:val="24"/>
        </w:rPr>
      </w:pPr>
    </w:p>
    <w:p w:rsidR="003B6612" w:rsidRDefault="003B6612" w:rsidP="003B6612">
      <w:pPr>
        <w:spacing w:after="0" w:line="240" w:lineRule="auto"/>
        <w:jc w:val="both"/>
        <w:rPr>
          <w:rFonts w:ascii="Times New Roman" w:hAnsi="Times New Roman" w:cs="Times New Roman"/>
          <w:b/>
          <w:sz w:val="24"/>
          <w:szCs w:val="24"/>
          <w:u w:val="single"/>
        </w:rPr>
      </w:pPr>
      <w:r w:rsidRPr="003B6612">
        <w:rPr>
          <w:rFonts w:ascii="Times New Roman" w:hAnsi="Times New Roman" w:cs="Times New Roman"/>
          <w:b/>
          <w:sz w:val="24"/>
          <w:szCs w:val="24"/>
          <w:u w:val="single"/>
        </w:rPr>
        <w:t xml:space="preserve">9. </w:t>
      </w:r>
      <w:r>
        <w:rPr>
          <w:rFonts w:ascii="Times New Roman" w:hAnsi="Times New Roman" w:cs="Times New Roman"/>
          <w:b/>
          <w:sz w:val="24"/>
          <w:szCs w:val="24"/>
          <w:u w:val="single"/>
        </w:rPr>
        <w:t xml:space="preserve">Контрольная работа </w:t>
      </w:r>
      <w:r w:rsidRPr="003B6612">
        <w:rPr>
          <w:rFonts w:ascii="Times New Roman" w:hAnsi="Times New Roman" w:cs="Times New Roman"/>
          <w:b/>
          <w:sz w:val="24"/>
          <w:szCs w:val="24"/>
          <w:u w:val="single"/>
        </w:rPr>
        <w:t xml:space="preserve"> (тест) по теме «Лексика».</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1</w:t>
      </w:r>
      <w:r w:rsidRPr="003B6612">
        <w:rPr>
          <w:rFonts w:ascii="Times New Roman" w:hAnsi="Times New Roman" w:cs="Times New Roman"/>
          <w:i/>
          <w:sz w:val="24"/>
          <w:szCs w:val="24"/>
        </w:rPr>
        <w:t>. Словарный состав языка изучает:</w:t>
      </w:r>
    </w:p>
    <w:p w:rsidR="003B6612" w:rsidRPr="003B6612" w:rsidRDefault="003B6612" w:rsidP="003B6612">
      <w:pPr>
        <w:spacing w:after="0" w:line="240" w:lineRule="auto"/>
        <w:ind w:left="780"/>
        <w:rPr>
          <w:rFonts w:ascii="Times New Roman" w:hAnsi="Times New Roman" w:cs="Times New Roman"/>
          <w:sz w:val="24"/>
          <w:szCs w:val="24"/>
        </w:rPr>
      </w:pPr>
      <w:r w:rsidRPr="003B6612">
        <w:rPr>
          <w:rFonts w:ascii="Times New Roman" w:hAnsi="Times New Roman" w:cs="Times New Roman"/>
          <w:sz w:val="24"/>
          <w:szCs w:val="24"/>
        </w:rPr>
        <w:t>1. морфология    2. синтаксис  3. лексика  4. фонетика.</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2</w:t>
      </w:r>
      <w:r w:rsidRPr="003B6612">
        <w:rPr>
          <w:rFonts w:ascii="Times New Roman" w:hAnsi="Times New Roman" w:cs="Times New Roman"/>
          <w:i/>
          <w:sz w:val="24"/>
          <w:szCs w:val="24"/>
        </w:rPr>
        <w:t>. Лексическое значение слова – это:</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то, к какой части речи относится слово;   2. то, из каких звуков состоит слово;</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3. то, что обозначает слово;              4. то, каким членом предложения является.</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 xml:space="preserve">3. </w:t>
      </w:r>
      <w:r w:rsidRPr="003B6612">
        <w:rPr>
          <w:rFonts w:ascii="Times New Roman" w:hAnsi="Times New Roman" w:cs="Times New Roman"/>
          <w:i/>
          <w:sz w:val="24"/>
          <w:szCs w:val="24"/>
        </w:rPr>
        <w:t>Укажите многозначное слово:</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монолог    2. ковёр  3. айсберг    4. дополнение.</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4</w:t>
      </w:r>
      <w:r w:rsidRPr="003B6612">
        <w:rPr>
          <w:rFonts w:ascii="Times New Roman" w:hAnsi="Times New Roman" w:cs="Times New Roman"/>
          <w:i/>
          <w:sz w:val="24"/>
          <w:szCs w:val="24"/>
        </w:rPr>
        <w:t>. Укажите однозначное слово:</w:t>
      </w:r>
    </w:p>
    <w:p w:rsidR="003B6612" w:rsidRPr="003B6612" w:rsidRDefault="003B6612" w:rsidP="003B6612">
      <w:pPr>
        <w:spacing w:after="0" w:line="240" w:lineRule="auto"/>
        <w:ind w:left="360"/>
        <w:rPr>
          <w:rFonts w:ascii="Times New Roman" w:hAnsi="Times New Roman" w:cs="Times New Roman"/>
          <w:sz w:val="24"/>
          <w:szCs w:val="24"/>
        </w:rPr>
      </w:pPr>
      <w:r w:rsidRPr="003B6612">
        <w:rPr>
          <w:rFonts w:ascii="Times New Roman" w:hAnsi="Times New Roman" w:cs="Times New Roman"/>
          <w:sz w:val="24"/>
          <w:szCs w:val="24"/>
        </w:rPr>
        <w:t>1. шляпа  2. гребень  3. жюри  4. число.</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 xml:space="preserve">5. </w:t>
      </w:r>
      <w:r w:rsidRPr="003B6612">
        <w:rPr>
          <w:rFonts w:ascii="Times New Roman" w:hAnsi="Times New Roman" w:cs="Times New Roman"/>
          <w:i/>
          <w:sz w:val="24"/>
          <w:szCs w:val="24"/>
        </w:rPr>
        <w:t>В каком словосочетании выделенное слово имеет переносное значение?</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w:t>
      </w:r>
      <w:r w:rsidRPr="003B6612">
        <w:rPr>
          <w:rFonts w:ascii="Times New Roman" w:hAnsi="Times New Roman" w:cs="Times New Roman"/>
          <w:b/>
          <w:sz w:val="24"/>
          <w:szCs w:val="24"/>
        </w:rPr>
        <w:t>золотое</w:t>
      </w:r>
      <w:r w:rsidRPr="003B6612">
        <w:rPr>
          <w:rFonts w:ascii="Times New Roman" w:hAnsi="Times New Roman" w:cs="Times New Roman"/>
          <w:sz w:val="24"/>
          <w:szCs w:val="24"/>
        </w:rPr>
        <w:t xml:space="preserve"> кольцо  2. </w:t>
      </w:r>
      <w:r w:rsidRPr="003B6612">
        <w:rPr>
          <w:rFonts w:ascii="Times New Roman" w:hAnsi="Times New Roman" w:cs="Times New Roman"/>
          <w:b/>
          <w:sz w:val="24"/>
          <w:szCs w:val="24"/>
        </w:rPr>
        <w:t>ледяная</w:t>
      </w:r>
      <w:r w:rsidRPr="003B6612">
        <w:rPr>
          <w:rFonts w:ascii="Times New Roman" w:hAnsi="Times New Roman" w:cs="Times New Roman"/>
          <w:sz w:val="24"/>
          <w:szCs w:val="24"/>
        </w:rPr>
        <w:t xml:space="preserve"> глыба  3</w:t>
      </w:r>
      <w:r w:rsidRPr="003B6612">
        <w:rPr>
          <w:rFonts w:ascii="Times New Roman" w:hAnsi="Times New Roman" w:cs="Times New Roman"/>
          <w:b/>
          <w:sz w:val="24"/>
          <w:szCs w:val="24"/>
        </w:rPr>
        <w:t>. голубое</w:t>
      </w:r>
      <w:r w:rsidRPr="003B6612">
        <w:rPr>
          <w:rFonts w:ascii="Times New Roman" w:hAnsi="Times New Roman" w:cs="Times New Roman"/>
          <w:sz w:val="24"/>
          <w:szCs w:val="24"/>
        </w:rPr>
        <w:t xml:space="preserve"> небо  4. </w:t>
      </w:r>
      <w:r w:rsidRPr="003B6612">
        <w:rPr>
          <w:rFonts w:ascii="Times New Roman" w:hAnsi="Times New Roman" w:cs="Times New Roman"/>
          <w:b/>
          <w:sz w:val="24"/>
          <w:szCs w:val="24"/>
        </w:rPr>
        <w:t xml:space="preserve">железное </w:t>
      </w:r>
      <w:r w:rsidRPr="003B6612">
        <w:rPr>
          <w:rFonts w:ascii="Times New Roman" w:hAnsi="Times New Roman" w:cs="Times New Roman"/>
          <w:sz w:val="24"/>
          <w:szCs w:val="24"/>
        </w:rPr>
        <w:t>здоровье.</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6</w:t>
      </w:r>
      <w:r w:rsidRPr="003B6612">
        <w:rPr>
          <w:rFonts w:ascii="Times New Roman" w:hAnsi="Times New Roman" w:cs="Times New Roman"/>
          <w:i/>
          <w:sz w:val="24"/>
          <w:szCs w:val="24"/>
        </w:rPr>
        <w:t>. В каком словосочетании выделенное слово имеет прямое значение?</w:t>
      </w:r>
    </w:p>
    <w:p w:rsidR="003B6612" w:rsidRPr="003B6612" w:rsidRDefault="003B6612" w:rsidP="003B6612">
      <w:pPr>
        <w:spacing w:after="0" w:line="240" w:lineRule="auto"/>
        <w:ind w:left="360"/>
        <w:rPr>
          <w:rFonts w:ascii="Times New Roman" w:hAnsi="Times New Roman" w:cs="Times New Roman"/>
          <w:sz w:val="24"/>
          <w:szCs w:val="24"/>
        </w:rPr>
      </w:pPr>
      <w:r w:rsidRPr="003B6612">
        <w:rPr>
          <w:rFonts w:ascii="Times New Roman" w:hAnsi="Times New Roman" w:cs="Times New Roman"/>
          <w:sz w:val="24"/>
          <w:szCs w:val="24"/>
        </w:rPr>
        <w:t>1</w:t>
      </w:r>
      <w:r w:rsidRPr="003B6612">
        <w:rPr>
          <w:rFonts w:ascii="Times New Roman" w:hAnsi="Times New Roman" w:cs="Times New Roman"/>
          <w:b/>
          <w:sz w:val="24"/>
          <w:szCs w:val="24"/>
        </w:rPr>
        <w:t>. золотая</w:t>
      </w:r>
      <w:r w:rsidRPr="003B6612">
        <w:rPr>
          <w:rFonts w:ascii="Times New Roman" w:hAnsi="Times New Roman" w:cs="Times New Roman"/>
          <w:sz w:val="24"/>
          <w:szCs w:val="24"/>
        </w:rPr>
        <w:t xml:space="preserve"> пшеница  2. </w:t>
      </w:r>
      <w:r w:rsidRPr="003B6612">
        <w:rPr>
          <w:rFonts w:ascii="Times New Roman" w:hAnsi="Times New Roman" w:cs="Times New Roman"/>
          <w:b/>
          <w:sz w:val="24"/>
          <w:szCs w:val="24"/>
        </w:rPr>
        <w:t xml:space="preserve">спит </w:t>
      </w:r>
      <w:r w:rsidRPr="003B6612">
        <w:rPr>
          <w:rFonts w:ascii="Times New Roman" w:hAnsi="Times New Roman" w:cs="Times New Roman"/>
          <w:sz w:val="24"/>
          <w:szCs w:val="24"/>
        </w:rPr>
        <w:t>река  3</w:t>
      </w:r>
      <w:r w:rsidRPr="003B6612">
        <w:rPr>
          <w:rFonts w:ascii="Times New Roman" w:hAnsi="Times New Roman" w:cs="Times New Roman"/>
          <w:b/>
          <w:sz w:val="24"/>
          <w:szCs w:val="24"/>
        </w:rPr>
        <w:t>. горят</w:t>
      </w:r>
      <w:r w:rsidRPr="003B6612">
        <w:rPr>
          <w:rFonts w:ascii="Times New Roman" w:hAnsi="Times New Roman" w:cs="Times New Roman"/>
          <w:sz w:val="24"/>
          <w:szCs w:val="24"/>
        </w:rPr>
        <w:t xml:space="preserve"> дрова  4. </w:t>
      </w:r>
      <w:r w:rsidRPr="003B6612">
        <w:rPr>
          <w:rFonts w:ascii="Times New Roman" w:hAnsi="Times New Roman" w:cs="Times New Roman"/>
          <w:b/>
          <w:sz w:val="24"/>
          <w:szCs w:val="24"/>
        </w:rPr>
        <w:t xml:space="preserve">ледяной </w:t>
      </w:r>
      <w:r w:rsidRPr="003B6612">
        <w:rPr>
          <w:rFonts w:ascii="Times New Roman" w:hAnsi="Times New Roman" w:cs="Times New Roman"/>
          <w:sz w:val="24"/>
          <w:szCs w:val="24"/>
        </w:rPr>
        <w:t xml:space="preserve">взгляд. </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7</w:t>
      </w:r>
      <w:r w:rsidRPr="003B6612">
        <w:rPr>
          <w:rFonts w:ascii="Times New Roman" w:hAnsi="Times New Roman" w:cs="Times New Roman"/>
          <w:i/>
          <w:sz w:val="24"/>
          <w:szCs w:val="24"/>
        </w:rPr>
        <w:t>. Какие слова-омонимы являются разными по значению и написанию?</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топить печь – топить лёд     2. громкий хлопок – белоснежный хлопок</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3. дремучие леса – хитрая лиса   4.девичий наряд – наряд на уголь.</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 xml:space="preserve">8. </w:t>
      </w:r>
      <w:r w:rsidRPr="003B6612">
        <w:rPr>
          <w:rFonts w:ascii="Times New Roman" w:hAnsi="Times New Roman" w:cs="Times New Roman"/>
          <w:i/>
          <w:sz w:val="24"/>
          <w:szCs w:val="24"/>
        </w:rPr>
        <w:t>Укажите заимствованное слово:</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1.стена  2. белокурый  3. филин  4. берёза.</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9</w:t>
      </w:r>
      <w:r w:rsidRPr="003B6612">
        <w:rPr>
          <w:rFonts w:ascii="Times New Roman" w:hAnsi="Times New Roman" w:cs="Times New Roman"/>
          <w:i/>
          <w:sz w:val="24"/>
          <w:szCs w:val="24"/>
        </w:rPr>
        <w:t>. Укажите  русское слово:</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древо  2. сторож  3. краткий  4. младший.</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10</w:t>
      </w:r>
      <w:r w:rsidRPr="003B6612">
        <w:rPr>
          <w:rFonts w:ascii="Times New Roman" w:hAnsi="Times New Roman" w:cs="Times New Roman"/>
          <w:i/>
          <w:sz w:val="24"/>
          <w:szCs w:val="24"/>
        </w:rPr>
        <w:t>. Укажите старославянское слово:</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молоко   2. укоротить   3. берег  4. охрана.</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 xml:space="preserve">11. </w:t>
      </w:r>
      <w:r w:rsidRPr="003B6612">
        <w:rPr>
          <w:rFonts w:ascii="Times New Roman" w:hAnsi="Times New Roman" w:cs="Times New Roman"/>
          <w:i/>
          <w:sz w:val="24"/>
          <w:szCs w:val="24"/>
        </w:rPr>
        <w:t>Укажите устаревшее слово:</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приказчик  2. бумага  3. писатель  4. отрывок.</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 xml:space="preserve">12. </w:t>
      </w:r>
      <w:r w:rsidRPr="003B6612">
        <w:rPr>
          <w:rFonts w:ascii="Times New Roman" w:hAnsi="Times New Roman" w:cs="Times New Roman"/>
          <w:i/>
          <w:sz w:val="24"/>
          <w:szCs w:val="24"/>
        </w:rPr>
        <w:t>Укажите профессиональное слово:</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книга  2. почта  3.  покупатель  4. верстак.</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 xml:space="preserve">13. </w:t>
      </w:r>
      <w:r w:rsidRPr="003B6612">
        <w:rPr>
          <w:rFonts w:ascii="Times New Roman" w:hAnsi="Times New Roman" w:cs="Times New Roman"/>
          <w:i/>
          <w:sz w:val="24"/>
          <w:szCs w:val="24"/>
        </w:rPr>
        <w:t>Укажите диалектное слово:</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морковь  2. бурак  3. овощи  4. свёкла.</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 xml:space="preserve">14. </w:t>
      </w:r>
      <w:r w:rsidRPr="003B6612">
        <w:rPr>
          <w:rFonts w:ascii="Times New Roman" w:hAnsi="Times New Roman" w:cs="Times New Roman"/>
          <w:i/>
          <w:sz w:val="24"/>
          <w:szCs w:val="24"/>
        </w:rPr>
        <w:t>В каком предложении есть фразеологизм?</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1.Петя плохо работал.  2. Он бездельничал.  </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3. Он не выполнил задания.  4. Петя работал спустя рукава.</w:t>
      </w:r>
    </w:p>
    <w:p w:rsidR="003B6612" w:rsidRPr="003B6612" w:rsidRDefault="003B6612" w:rsidP="003B6612">
      <w:pPr>
        <w:tabs>
          <w:tab w:val="left" w:pos="9015"/>
        </w:tabs>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 xml:space="preserve">15.  </w:t>
      </w:r>
      <w:r w:rsidRPr="003B6612">
        <w:rPr>
          <w:rFonts w:ascii="Times New Roman" w:hAnsi="Times New Roman" w:cs="Times New Roman"/>
          <w:i/>
          <w:sz w:val="24"/>
          <w:szCs w:val="24"/>
        </w:rPr>
        <w:t xml:space="preserve">Какое прилагательное можно заменить антонимом  </w:t>
      </w:r>
      <w:r w:rsidRPr="003B6612">
        <w:rPr>
          <w:rFonts w:ascii="Times New Roman" w:hAnsi="Times New Roman" w:cs="Times New Roman"/>
          <w:b/>
          <w:i/>
          <w:sz w:val="24"/>
          <w:szCs w:val="24"/>
        </w:rPr>
        <w:t>«чёрствый»</w:t>
      </w:r>
      <w:r w:rsidRPr="003B6612">
        <w:rPr>
          <w:rFonts w:ascii="Times New Roman" w:hAnsi="Times New Roman" w:cs="Times New Roman"/>
          <w:i/>
          <w:sz w:val="24"/>
          <w:szCs w:val="24"/>
        </w:rPr>
        <w:t>?</w:t>
      </w:r>
      <w:r w:rsidRPr="003B6612">
        <w:rPr>
          <w:rFonts w:ascii="Times New Roman" w:hAnsi="Times New Roman" w:cs="Times New Roman"/>
          <w:i/>
          <w:sz w:val="24"/>
          <w:szCs w:val="24"/>
        </w:rPr>
        <w:tab/>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свежий костюм  2. свежий воротник  3.  свежий журнал  4. свежий хлеб.</w:t>
      </w:r>
    </w:p>
    <w:p w:rsidR="003B6612" w:rsidRPr="003B6612" w:rsidRDefault="003B6612" w:rsidP="003B6612">
      <w:pPr>
        <w:tabs>
          <w:tab w:val="left" w:pos="9180"/>
        </w:tabs>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16</w:t>
      </w:r>
      <w:r w:rsidRPr="003B6612">
        <w:rPr>
          <w:rFonts w:ascii="Times New Roman" w:hAnsi="Times New Roman" w:cs="Times New Roman"/>
          <w:i/>
          <w:sz w:val="24"/>
          <w:szCs w:val="24"/>
        </w:rPr>
        <w:t>. Какая из помет в толковом словаре указывает, что слово диалектное?</w:t>
      </w:r>
      <w:r w:rsidRPr="003B6612">
        <w:rPr>
          <w:rFonts w:ascii="Times New Roman" w:hAnsi="Times New Roman" w:cs="Times New Roman"/>
          <w:i/>
          <w:sz w:val="24"/>
          <w:szCs w:val="24"/>
        </w:rPr>
        <w:tab/>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перен.    2. обл.   3. спец.  4. устар.</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17</w:t>
      </w:r>
      <w:r w:rsidRPr="003B6612">
        <w:rPr>
          <w:rFonts w:ascii="Times New Roman" w:hAnsi="Times New Roman" w:cs="Times New Roman"/>
          <w:i/>
          <w:sz w:val="24"/>
          <w:szCs w:val="24"/>
        </w:rPr>
        <w:t xml:space="preserve">. В каком предложении можно применить фразеологизм  </w:t>
      </w:r>
      <w:r w:rsidRPr="003B6612">
        <w:rPr>
          <w:rFonts w:ascii="Times New Roman" w:hAnsi="Times New Roman" w:cs="Times New Roman"/>
          <w:b/>
          <w:i/>
          <w:sz w:val="24"/>
          <w:szCs w:val="24"/>
        </w:rPr>
        <w:t>«от корки до корки»</w:t>
      </w:r>
      <w:r w:rsidRPr="003B6612">
        <w:rPr>
          <w:rFonts w:ascii="Times New Roman" w:hAnsi="Times New Roman" w:cs="Times New Roman"/>
          <w:i/>
          <w:sz w:val="24"/>
          <w:szCs w:val="24"/>
        </w:rPr>
        <w:t>?</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Таня чувствует себя на катке хорошо.  2.Ученик прочитал книгу до конца. </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3.  Оля сильно покраснела.                   4. Змей Горыныч унёс царевну далеко.</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 xml:space="preserve">18. </w:t>
      </w:r>
      <w:r w:rsidRPr="003B6612">
        <w:rPr>
          <w:rFonts w:ascii="Times New Roman" w:hAnsi="Times New Roman" w:cs="Times New Roman"/>
          <w:i/>
          <w:sz w:val="24"/>
          <w:szCs w:val="24"/>
        </w:rPr>
        <w:t>Укажите неологизм:</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корабль  2. телевизор  3.  брокер   4. тепловоз.</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19</w:t>
      </w:r>
      <w:r w:rsidRPr="003B6612">
        <w:rPr>
          <w:rFonts w:ascii="Times New Roman" w:hAnsi="Times New Roman" w:cs="Times New Roman"/>
          <w:i/>
          <w:sz w:val="24"/>
          <w:szCs w:val="24"/>
        </w:rPr>
        <w:t>.  В каком предложении мысль выражена неясно?</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1.Лесник скосил траву.      2. Кран не работает.  </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3.  Принеси зелёный лук.   4. Брат точил косу.  </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sz w:val="24"/>
          <w:szCs w:val="24"/>
        </w:rPr>
        <w:t xml:space="preserve">20. </w:t>
      </w:r>
      <w:r w:rsidRPr="003B6612">
        <w:rPr>
          <w:rFonts w:ascii="Times New Roman" w:hAnsi="Times New Roman" w:cs="Times New Roman"/>
          <w:i/>
          <w:sz w:val="24"/>
          <w:szCs w:val="24"/>
        </w:rPr>
        <w:t>Какое слово не является синонимом?</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всадник  2. наездник  3. верховой  4. человек.</w:t>
      </w:r>
    </w:p>
    <w:p w:rsidR="003B6612" w:rsidRDefault="003B6612" w:rsidP="003B6612">
      <w:pPr>
        <w:spacing w:after="0" w:line="240" w:lineRule="auto"/>
        <w:jc w:val="both"/>
        <w:rPr>
          <w:rFonts w:ascii="Times New Roman" w:hAnsi="Times New Roman" w:cs="Times New Roman"/>
          <w:sz w:val="24"/>
          <w:szCs w:val="24"/>
        </w:rPr>
      </w:pPr>
    </w:p>
    <w:p w:rsidR="003B6612" w:rsidRDefault="003B6612" w:rsidP="000C74E6">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10</w:t>
      </w:r>
      <w:r w:rsidRPr="00171641">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 </w:t>
      </w:r>
      <w:r w:rsidRPr="00171641">
        <w:rPr>
          <w:rFonts w:ascii="Times New Roman" w:hAnsi="Times New Roman" w:cs="Times New Roman"/>
          <w:b/>
          <w:sz w:val="24"/>
          <w:szCs w:val="24"/>
          <w:u w:val="single"/>
        </w:rPr>
        <w:t>Р</w:t>
      </w:r>
      <w:r w:rsidR="000C74E6">
        <w:rPr>
          <w:rFonts w:ascii="Times New Roman" w:hAnsi="Times New Roman" w:cs="Times New Roman"/>
          <w:b/>
          <w:sz w:val="24"/>
          <w:szCs w:val="24"/>
          <w:u w:val="single"/>
        </w:rPr>
        <w:t>.</w:t>
      </w:r>
      <w:r w:rsidRPr="00171641">
        <w:rPr>
          <w:rFonts w:ascii="Times New Roman" w:hAnsi="Times New Roman" w:cs="Times New Roman"/>
          <w:b/>
          <w:sz w:val="24"/>
          <w:szCs w:val="24"/>
          <w:u w:val="single"/>
        </w:rPr>
        <w:t>Р. Сочинение по картине И.Э.Грабаря «Февральская лазурь».</w:t>
      </w:r>
    </w:p>
    <w:p w:rsidR="003B6612" w:rsidRPr="006A21E9" w:rsidRDefault="003B6612" w:rsidP="000C74E6">
      <w:pPr>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Содержание и речевое оформление оценивается по следующим нормативам:</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b/>
          <w:sz w:val="24"/>
          <w:szCs w:val="24"/>
        </w:rPr>
        <w:t>Отметка «5»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содержание работы полностью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фактические ошибки отсутствуют;</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содержание излагается последовательно;</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достигнуто стилевое единство и выразительность текста.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«4»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lang w:val="en-US"/>
        </w:rPr>
        <w:t>I</w:t>
      </w:r>
      <w:r w:rsidRPr="006A21E9">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лексический и грамматический строй речи достаточно разнообразен;</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отличается единством и достаточной выразительностью.</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color w:val="000000"/>
          <w:sz w:val="24"/>
          <w:szCs w:val="24"/>
        </w:rPr>
      </w:pPr>
      <w:r w:rsidRPr="006A21E9">
        <w:rPr>
          <w:rFonts w:ascii="Times New Roman" w:hAnsi="Times New Roman" w:cs="Times New Roman"/>
          <w:b/>
          <w:color w:val="000000"/>
          <w:sz w:val="24"/>
          <w:szCs w:val="24"/>
        </w:rPr>
        <w:t xml:space="preserve">Отметка «3» ставится, если: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в работе допущены существенные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беден словарь и однообразны употребляемые синтаксические конструкции, встречается неправильное словоупотребление;</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не отличается единством, речь недостаточно выразительна.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«2»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работа не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допущено много фактических неточностей;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5) нарушено стилевое единство текста.</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w:t>
      </w:r>
      <w:r>
        <w:rPr>
          <w:rFonts w:ascii="Times New Roman" w:hAnsi="Times New Roman" w:cs="Times New Roman"/>
          <w:sz w:val="24"/>
          <w:szCs w:val="24"/>
        </w:rPr>
        <w:t xml:space="preserve">тавляется при наличии </w:t>
      </w:r>
      <w:r w:rsidRPr="006A21E9">
        <w:rPr>
          <w:rFonts w:ascii="Times New Roman" w:hAnsi="Times New Roman" w:cs="Times New Roman"/>
          <w:sz w:val="24"/>
          <w:szCs w:val="24"/>
        </w:rPr>
        <w:t xml:space="preserve">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Pr>
          <w:rFonts w:ascii="Times New Roman" w:hAnsi="Times New Roman" w:cs="Times New Roman"/>
          <w:sz w:val="24"/>
          <w:szCs w:val="24"/>
        </w:rPr>
        <w:t>выставляется за сочинение</w:t>
      </w:r>
      <w:r w:rsidRPr="006A21E9">
        <w:rPr>
          <w:rFonts w:ascii="Times New Roman" w:hAnsi="Times New Roman" w:cs="Times New Roman"/>
          <w:sz w:val="24"/>
          <w:szCs w:val="24"/>
        </w:rPr>
        <w:t>,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Pr>
          <w:rFonts w:ascii="Times New Roman" w:hAnsi="Times New Roman" w:cs="Times New Roman"/>
          <w:sz w:val="24"/>
          <w:szCs w:val="24"/>
        </w:rPr>
        <w:t xml:space="preserve"> выставляется за сочинение</w:t>
      </w:r>
      <w:r w:rsidRPr="006A21E9">
        <w:rPr>
          <w:rFonts w:ascii="Times New Roman" w:hAnsi="Times New Roman" w:cs="Times New Roman"/>
          <w:sz w:val="24"/>
          <w:szCs w:val="24"/>
        </w:rPr>
        <w:t>,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Default="003B6612" w:rsidP="003B6612">
      <w:pPr>
        <w:spacing w:after="0" w:line="240" w:lineRule="auto"/>
        <w:jc w:val="both"/>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 xml:space="preserve"> </w:t>
      </w:r>
    </w:p>
    <w:p w:rsidR="003B6612" w:rsidRDefault="003B6612" w:rsidP="003B6612">
      <w:pPr>
        <w:spacing w:after="0" w:line="240" w:lineRule="auto"/>
        <w:jc w:val="both"/>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11.</w:t>
      </w:r>
      <w:r w:rsidRPr="00171641">
        <w:rPr>
          <w:rFonts w:ascii="Times New Roman" w:hAnsi="Times New Roman" w:cs="Times New Roman"/>
          <w:b/>
          <w:color w:val="000000"/>
          <w:sz w:val="24"/>
          <w:szCs w:val="24"/>
          <w:u w:val="single"/>
        </w:rPr>
        <w:t>Диктант с грамматическим заданием по теме «Морфемика».</w:t>
      </w:r>
    </w:p>
    <w:p w:rsidR="003B6612" w:rsidRPr="00171641" w:rsidRDefault="003B6612" w:rsidP="003B6612">
      <w:pPr>
        <w:shd w:val="clear" w:color="auto" w:fill="FFFFFF"/>
        <w:spacing w:after="0" w:line="240" w:lineRule="auto"/>
        <w:jc w:val="center"/>
        <w:rPr>
          <w:rFonts w:ascii="Arial" w:eastAsia="Times New Roman" w:hAnsi="Arial" w:cs="Arial"/>
          <w:color w:val="000000"/>
          <w:sz w:val="24"/>
          <w:szCs w:val="24"/>
          <w:lang w:eastAsia="ru-RU"/>
        </w:rPr>
      </w:pPr>
      <w:r w:rsidRPr="00171641">
        <w:rPr>
          <w:rFonts w:ascii="Times New Roman" w:eastAsia="Times New Roman" w:hAnsi="Times New Roman" w:cs="Times New Roman"/>
          <w:bCs/>
          <w:color w:val="000000"/>
          <w:sz w:val="24"/>
          <w:szCs w:val="24"/>
          <w:lang w:eastAsia="ru-RU"/>
        </w:rPr>
        <w:t>Охраняйте леса!</w:t>
      </w:r>
      <w:r w:rsidRPr="00171641">
        <w:rPr>
          <w:rFonts w:ascii="Times New Roman" w:eastAsia="Times New Roman" w:hAnsi="Times New Roman" w:cs="Times New Roman"/>
          <w:color w:val="000000"/>
          <w:sz w:val="24"/>
          <w:szCs w:val="24"/>
          <w:lang w:eastAsia="ru-RU"/>
        </w:rPr>
        <w:t> </w:t>
      </w:r>
    </w:p>
    <w:p w:rsidR="003B6612" w:rsidRPr="00171641" w:rsidRDefault="003B6612" w:rsidP="003B6612">
      <w:pPr>
        <w:shd w:val="clear" w:color="auto" w:fill="FFFFFF"/>
        <w:spacing w:after="0" w:line="240" w:lineRule="auto"/>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      У нас часто леса гибнут от безжалостного обращения с ними. Люди бессознательно бросают спичку, и от ее огня погибают большие участки леса. Много леса вырубают. Срубить дерево легко, а чтобы вырастить его, надо десятки лет. </w:t>
      </w:r>
      <w:r w:rsidRPr="00171641">
        <w:rPr>
          <w:rFonts w:ascii="Times New Roman" w:eastAsia="Times New Roman" w:hAnsi="Times New Roman" w:cs="Times New Roman"/>
          <w:color w:val="000000"/>
          <w:sz w:val="24"/>
          <w:szCs w:val="24"/>
          <w:lang w:eastAsia="ru-RU"/>
        </w:rPr>
        <w:br/>
        <w:t>      За посадками молодых деревьев следит лесовод. Он устанавливает места, которые пострадали от пожара, намечает, где надо расчистить лес от бурелома, отводит участки для работы лесорубов, участвует в борьбе с вредителями леса. Гусеницы иногда съедают подрастающие побеги, объедают листья. Зайцы, мыши обгрызают корни молодых деревьев. Но есть у леса и друзья — птицы. Они прекрасные помощники лесоводов.</w:t>
      </w:r>
      <w:r w:rsidRPr="00171641">
        <w:rPr>
          <w:rFonts w:ascii="Times New Roman" w:eastAsia="Times New Roman" w:hAnsi="Times New Roman" w:cs="Times New Roman"/>
          <w:color w:val="000000"/>
          <w:sz w:val="24"/>
          <w:szCs w:val="24"/>
          <w:lang w:eastAsia="ru-RU"/>
        </w:rPr>
        <w:br/>
        <w:t>      Берегите, ребята, лес! Это наше богатство. (98 слов)</w:t>
      </w:r>
    </w:p>
    <w:p w:rsidR="003B6612" w:rsidRPr="00171641" w:rsidRDefault="003B6612" w:rsidP="003B6612">
      <w:pPr>
        <w:shd w:val="clear" w:color="auto" w:fill="FFFFFF"/>
        <w:spacing w:after="0" w:line="240" w:lineRule="auto"/>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Г р а м м а т и ч е с к ое   з а д а н и е:</w:t>
      </w:r>
    </w:p>
    <w:p w:rsidR="003B6612" w:rsidRPr="00171641" w:rsidRDefault="003B6612" w:rsidP="009E3CC6">
      <w:pPr>
        <w:numPr>
          <w:ilvl w:val="0"/>
          <w:numId w:val="4"/>
        </w:numPr>
        <w:shd w:val="clear" w:color="auto" w:fill="FFFFFF"/>
        <w:spacing w:after="0" w:line="240" w:lineRule="auto"/>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По мере написания диктанта объяснить безударную гласную в корнях глаголов первого абзаца.</w:t>
      </w:r>
    </w:p>
    <w:p w:rsidR="003B6612" w:rsidRPr="00171641" w:rsidRDefault="003B6612" w:rsidP="009E3CC6">
      <w:pPr>
        <w:numPr>
          <w:ilvl w:val="0"/>
          <w:numId w:val="4"/>
        </w:numPr>
        <w:shd w:val="clear" w:color="auto" w:fill="FFFFFF"/>
        <w:spacing w:after="0" w:line="240" w:lineRule="auto"/>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Разобрать по составу слова:</w:t>
      </w:r>
    </w:p>
    <w:p w:rsidR="003B6612" w:rsidRPr="00171641" w:rsidRDefault="003B6612" w:rsidP="003B6612">
      <w:pPr>
        <w:shd w:val="clear" w:color="auto" w:fill="FFFFFF"/>
        <w:spacing w:after="0" w:line="240" w:lineRule="auto"/>
        <w:ind w:left="360"/>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1 вариант </w:t>
      </w:r>
      <w:r w:rsidRPr="00171641">
        <w:rPr>
          <w:rFonts w:ascii="Times New Roman" w:eastAsia="Times New Roman" w:hAnsi="Times New Roman" w:cs="Times New Roman"/>
          <w:i/>
          <w:iCs/>
          <w:color w:val="000000"/>
          <w:sz w:val="24"/>
          <w:szCs w:val="24"/>
          <w:lang w:eastAsia="ru-RU"/>
        </w:rPr>
        <w:t>лесовод, бросают,  десятки</w:t>
      </w:r>
    </w:p>
    <w:p w:rsidR="003B6612" w:rsidRPr="00171641" w:rsidRDefault="003B6612" w:rsidP="003B6612">
      <w:pPr>
        <w:shd w:val="clear" w:color="auto" w:fill="FFFFFF"/>
        <w:spacing w:after="0" w:line="240" w:lineRule="auto"/>
        <w:ind w:left="360"/>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2 вариант </w:t>
      </w:r>
      <w:r w:rsidRPr="00171641">
        <w:rPr>
          <w:rFonts w:ascii="Times New Roman" w:eastAsia="Times New Roman" w:hAnsi="Times New Roman" w:cs="Times New Roman"/>
          <w:i/>
          <w:iCs/>
          <w:color w:val="000000"/>
          <w:sz w:val="24"/>
          <w:szCs w:val="24"/>
          <w:lang w:eastAsia="ru-RU"/>
        </w:rPr>
        <w:t>лесорубы, отводит,  посадками</w:t>
      </w:r>
    </w:p>
    <w:p w:rsidR="003B6612" w:rsidRPr="00171641" w:rsidRDefault="003B6612" w:rsidP="003B6612">
      <w:pPr>
        <w:shd w:val="clear" w:color="auto" w:fill="FFFFFF"/>
        <w:spacing w:after="0" w:line="240" w:lineRule="auto"/>
        <w:jc w:val="both"/>
        <w:rPr>
          <w:rFonts w:ascii="Times New Roman" w:hAnsi="Times New Roman" w:cs="Times New Roman"/>
          <w:b/>
          <w:i/>
          <w:sz w:val="24"/>
          <w:szCs w:val="24"/>
          <w:u w:val="single"/>
        </w:rPr>
      </w:pPr>
      <w:r w:rsidRPr="00171641">
        <w:rPr>
          <w:rFonts w:ascii="Times New Roman" w:hAnsi="Times New Roman" w:cs="Times New Roman"/>
          <w:b/>
          <w:i/>
          <w:sz w:val="24"/>
          <w:szCs w:val="24"/>
          <w:u w:val="single"/>
        </w:rPr>
        <w:t>Диктант оценивается одной отметкой.</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sidRPr="006A21E9">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Pr="00171641" w:rsidRDefault="003B6612" w:rsidP="003B6612">
      <w:pPr>
        <w:spacing w:after="0" w:line="240" w:lineRule="auto"/>
        <w:jc w:val="both"/>
        <w:rPr>
          <w:rFonts w:ascii="Times New Roman" w:hAnsi="Times New Roman" w:cs="Times New Roman"/>
          <w:sz w:val="24"/>
          <w:szCs w:val="24"/>
          <w:u w:val="single"/>
        </w:rPr>
      </w:pPr>
      <w:r w:rsidRPr="0017164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171641">
        <w:rPr>
          <w:rFonts w:ascii="Times New Roman" w:hAnsi="Times New Roman" w:cs="Times New Roman"/>
          <w:sz w:val="24"/>
          <w:szCs w:val="24"/>
          <w:u w:val="single"/>
        </w:rPr>
        <w:t>.</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ставится, если ученик выполнил все задания верно.</w:t>
      </w:r>
    </w:p>
    <w:p w:rsidR="003B6612" w:rsidRPr="00171641" w:rsidRDefault="003B6612" w:rsidP="003B6612">
      <w:pPr>
        <w:spacing w:after="0" w:line="240" w:lineRule="auto"/>
        <w:jc w:val="both"/>
        <w:rPr>
          <w:rFonts w:ascii="Times New Roman" w:hAnsi="Times New Roman" w:cs="Times New Roman"/>
          <w:sz w:val="24"/>
          <w:szCs w:val="24"/>
        </w:rPr>
      </w:pPr>
      <w:r w:rsidRPr="00171641">
        <w:rPr>
          <w:rFonts w:ascii="Times New Roman" w:hAnsi="Times New Roman" w:cs="Times New Roman"/>
          <w:b/>
          <w:bCs/>
          <w:sz w:val="24"/>
          <w:szCs w:val="24"/>
        </w:rPr>
        <w:t>Оценка «4</w:t>
      </w:r>
      <w:r w:rsidRPr="00171641">
        <w:rPr>
          <w:rFonts w:ascii="Times New Roman" w:hAnsi="Times New Roman" w:cs="Times New Roman"/>
          <w:sz w:val="24"/>
          <w:szCs w:val="24"/>
        </w:rPr>
        <w:t>» ставится, если ученик выполнил правильно не менее ¾  заданий.</w:t>
      </w:r>
    </w:p>
    <w:p w:rsidR="003B6612" w:rsidRPr="00171641" w:rsidRDefault="003B6612" w:rsidP="003B6612">
      <w:pPr>
        <w:spacing w:after="0" w:line="240" w:lineRule="auto"/>
        <w:jc w:val="both"/>
        <w:rPr>
          <w:rFonts w:ascii="Times New Roman" w:hAnsi="Times New Roman" w:cs="Times New Roman"/>
          <w:sz w:val="24"/>
          <w:szCs w:val="24"/>
        </w:rPr>
      </w:pPr>
      <w:r w:rsidRPr="00171641">
        <w:rPr>
          <w:rFonts w:ascii="Times New Roman" w:hAnsi="Times New Roman" w:cs="Times New Roman"/>
          <w:b/>
          <w:bCs/>
          <w:sz w:val="24"/>
          <w:szCs w:val="24"/>
        </w:rPr>
        <w:t xml:space="preserve">Оценка «3» </w:t>
      </w:r>
      <w:r w:rsidRPr="00171641">
        <w:rPr>
          <w:rFonts w:ascii="Times New Roman" w:hAnsi="Times New Roman" w:cs="Times New Roman"/>
          <w:sz w:val="24"/>
          <w:szCs w:val="24"/>
        </w:rPr>
        <w:t>ставится за работу, в которой правильно выполнено не менее половины заданий.</w:t>
      </w:r>
    </w:p>
    <w:p w:rsidR="003B6612" w:rsidRDefault="003B6612" w:rsidP="003B6612">
      <w:pPr>
        <w:spacing w:after="0" w:line="240" w:lineRule="auto"/>
        <w:jc w:val="both"/>
        <w:rPr>
          <w:rFonts w:ascii="Times New Roman" w:hAnsi="Times New Roman" w:cs="Times New Roman"/>
          <w:sz w:val="24"/>
          <w:szCs w:val="24"/>
        </w:rPr>
      </w:pPr>
      <w:r w:rsidRPr="00171641">
        <w:rPr>
          <w:rFonts w:ascii="Times New Roman" w:hAnsi="Times New Roman" w:cs="Times New Roman"/>
          <w:b/>
          <w:bCs/>
          <w:sz w:val="24"/>
          <w:szCs w:val="24"/>
        </w:rPr>
        <w:t>Оценка «2»</w:t>
      </w:r>
      <w:r w:rsidRPr="00171641">
        <w:rPr>
          <w:rFonts w:ascii="Times New Roman" w:hAnsi="Times New Roman" w:cs="Times New Roman"/>
          <w:sz w:val="24"/>
          <w:szCs w:val="24"/>
        </w:rPr>
        <w:t xml:space="preserve"> ставится за работу, в которой не выполнено больше половины заданий.</w:t>
      </w:r>
    </w:p>
    <w:p w:rsidR="003B6612" w:rsidRDefault="003B6612" w:rsidP="003B6612">
      <w:pPr>
        <w:spacing w:after="0" w:line="240" w:lineRule="auto"/>
        <w:jc w:val="both"/>
        <w:rPr>
          <w:rFonts w:ascii="Times New Roman" w:hAnsi="Times New Roman" w:cs="Times New Roman"/>
          <w:sz w:val="24"/>
          <w:szCs w:val="24"/>
        </w:rPr>
      </w:pPr>
    </w:p>
    <w:p w:rsidR="003B6612" w:rsidRDefault="003B6612" w:rsidP="000C74E6">
      <w:pPr>
        <w:spacing w:after="0" w:line="240" w:lineRule="auto"/>
        <w:jc w:val="both"/>
        <w:rPr>
          <w:rFonts w:ascii="Times New Roman" w:hAnsi="Times New Roman" w:cs="Times New Roman"/>
          <w:b/>
          <w:sz w:val="24"/>
          <w:szCs w:val="24"/>
          <w:u w:val="single"/>
        </w:rPr>
      </w:pPr>
      <w:r w:rsidRPr="003B6612">
        <w:rPr>
          <w:rFonts w:ascii="Times New Roman" w:hAnsi="Times New Roman" w:cs="Times New Roman"/>
          <w:b/>
          <w:sz w:val="24"/>
          <w:szCs w:val="24"/>
          <w:u w:val="single"/>
        </w:rPr>
        <w:t>12. РР Описание картины П. Кончаловского «Сирень в корзине».</w:t>
      </w:r>
    </w:p>
    <w:p w:rsidR="003B6612" w:rsidRPr="006A21E9" w:rsidRDefault="003B6612" w:rsidP="000C74E6">
      <w:pPr>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Содержание и речевое оформление оценивается по следующим нормативам:</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b/>
          <w:sz w:val="24"/>
          <w:szCs w:val="24"/>
        </w:rPr>
        <w:t>Отметка «5»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содержание работы полностью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фактические ошибки отсутствуют;</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содержание излагается последовательно;</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достигнуто стилевое единство и выразительность текста.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«4»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lang w:val="en-US"/>
        </w:rPr>
        <w:t>I</w:t>
      </w:r>
      <w:r w:rsidRPr="006A21E9">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лексический и грамматический строй речи достаточно разнообразен;</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отличается единством и достаточной выразительностью.</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color w:val="000000"/>
          <w:sz w:val="24"/>
          <w:szCs w:val="24"/>
        </w:rPr>
      </w:pPr>
      <w:r w:rsidRPr="006A21E9">
        <w:rPr>
          <w:rFonts w:ascii="Times New Roman" w:hAnsi="Times New Roman" w:cs="Times New Roman"/>
          <w:b/>
          <w:color w:val="000000"/>
          <w:sz w:val="24"/>
          <w:szCs w:val="24"/>
        </w:rPr>
        <w:t xml:space="preserve">Отметка «3» ставится, если: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в работе допущены существенные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беден словарь и однообразны употребляемые синтаксические конструкции, встречается неправильное словоупотребление;</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не отличается единством, речь недостаточно выразительна.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«2»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работа не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допущено много фактических неточностей;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5) нарушено стилевое единство текста.</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w:t>
      </w:r>
      <w:r>
        <w:rPr>
          <w:rFonts w:ascii="Times New Roman" w:hAnsi="Times New Roman" w:cs="Times New Roman"/>
          <w:sz w:val="24"/>
          <w:szCs w:val="24"/>
        </w:rPr>
        <w:t xml:space="preserve">тавляется при наличии </w:t>
      </w:r>
      <w:r w:rsidRPr="006A21E9">
        <w:rPr>
          <w:rFonts w:ascii="Times New Roman" w:hAnsi="Times New Roman" w:cs="Times New Roman"/>
          <w:sz w:val="24"/>
          <w:szCs w:val="24"/>
        </w:rPr>
        <w:t xml:space="preserve">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Pr>
          <w:rFonts w:ascii="Times New Roman" w:hAnsi="Times New Roman" w:cs="Times New Roman"/>
          <w:sz w:val="24"/>
          <w:szCs w:val="24"/>
        </w:rPr>
        <w:t>выставляется за сочинение</w:t>
      </w:r>
      <w:r w:rsidRPr="006A21E9">
        <w:rPr>
          <w:rFonts w:ascii="Times New Roman" w:hAnsi="Times New Roman" w:cs="Times New Roman"/>
          <w:sz w:val="24"/>
          <w:szCs w:val="24"/>
        </w:rPr>
        <w:t>,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Pr>
          <w:rFonts w:ascii="Times New Roman" w:hAnsi="Times New Roman" w:cs="Times New Roman"/>
          <w:sz w:val="24"/>
          <w:szCs w:val="24"/>
        </w:rPr>
        <w:t xml:space="preserve"> выставляется за сочинение</w:t>
      </w:r>
      <w:r w:rsidRPr="006A21E9">
        <w:rPr>
          <w:rFonts w:ascii="Times New Roman" w:hAnsi="Times New Roman" w:cs="Times New Roman"/>
          <w:sz w:val="24"/>
          <w:szCs w:val="24"/>
        </w:rPr>
        <w:t>,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Default="003B6612" w:rsidP="003B6612">
      <w:pPr>
        <w:spacing w:after="0" w:line="240" w:lineRule="auto"/>
        <w:jc w:val="both"/>
        <w:rPr>
          <w:rFonts w:ascii="Times New Roman" w:hAnsi="Times New Roman" w:cs="Times New Roman"/>
          <w:sz w:val="24"/>
          <w:szCs w:val="24"/>
        </w:rPr>
      </w:pPr>
    </w:p>
    <w:p w:rsidR="003B6612" w:rsidRPr="003B6612" w:rsidRDefault="003B6612" w:rsidP="000C74E6">
      <w:pPr>
        <w:spacing w:after="0" w:line="240" w:lineRule="auto"/>
        <w:jc w:val="both"/>
        <w:rPr>
          <w:rFonts w:ascii="Times New Roman" w:hAnsi="Times New Roman" w:cs="Times New Roman"/>
          <w:b/>
          <w:sz w:val="24"/>
          <w:szCs w:val="24"/>
          <w:u w:val="single"/>
        </w:rPr>
      </w:pPr>
      <w:r w:rsidRPr="003B6612">
        <w:rPr>
          <w:rFonts w:ascii="Times New Roman" w:hAnsi="Times New Roman" w:cs="Times New Roman"/>
          <w:b/>
          <w:sz w:val="24"/>
          <w:szCs w:val="24"/>
          <w:u w:val="single"/>
        </w:rPr>
        <w:t>13. РР Подробное изложение с изменением лица повествователя   с 1-го на 3-е.</w:t>
      </w:r>
    </w:p>
    <w:p w:rsidR="003B6612" w:rsidRPr="006A21E9" w:rsidRDefault="003B6612" w:rsidP="000C74E6">
      <w:pPr>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Содержание и речевое оформление оценивается по следующим нормативам:</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b/>
          <w:sz w:val="24"/>
          <w:szCs w:val="24"/>
        </w:rPr>
        <w:t>Отметка «5»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содержание работы полностью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фактические ошибки отсутствуют;</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содержание излагается последовательно;</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достигнуто стилевое единство и выразительность текста.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«4»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lang w:val="en-US"/>
        </w:rPr>
        <w:t>I</w:t>
      </w:r>
      <w:r w:rsidRPr="006A21E9">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лексический и грамматический строй речи достаточно разнообразен;</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отличается единством и достаточной выразительностью.</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color w:val="000000"/>
          <w:sz w:val="24"/>
          <w:szCs w:val="24"/>
        </w:rPr>
      </w:pPr>
      <w:r w:rsidRPr="006A21E9">
        <w:rPr>
          <w:rFonts w:ascii="Times New Roman" w:hAnsi="Times New Roman" w:cs="Times New Roman"/>
          <w:b/>
          <w:color w:val="000000"/>
          <w:sz w:val="24"/>
          <w:szCs w:val="24"/>
        </w:rPr>
        <w:t xml:space="preserve">Отметка «3» ставится, если: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в работе допущены существенные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беден словарь и однообразны употребляемые синтаксические конструкции, встречается неправильное словоупотребление;</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не отличается единством, речь недостаточно выразительна.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«2»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работа не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допущено много фактических неточностей;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5) нарушено стилевое единство текста.</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w:t>
      </w:r>
      <w:r>
        <w:rPr>
          <w:rFonts w:ascii="Times New Roman" w:hAnsi="Times New Roman" w:cs="Times New Roman"/>
          <w:sz w:val="24"/>
          <w:szCs w:val="24"/>
        </w:rPr>
        <w:t xml:space="preserve">тавляется при наличии </w:t>
      </w:r>
      <w:r w:rsidRPr="006A21E9">
        <w:rPr>
          <w:rFonts w:ascii="Times New Roman" w:hAnsi="Times New Roman" w:cs="Times New Roman"/>
          <w:sz w:val="24"/>
          <w:szCs w:val="24"/>
        </w:rPr>
        <w:t xml:space="preserve">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Pr>
          <w:rFonts w:ascii="Times New Roman" w:hAnsi="Times New Roman" w:cs="Times New Roman"/>
          <w:sz w:val="24"/>
          <w:szCs w:val="24"/>
        </w:rPr>
        <w:t>выставляется за изложение</w:t>
      </w:r>
      <w:r w:rsidRPr="006A21E9">
        <w:rPr>
          <w:rFonts w:ascii="Times New Roman" w:hAnsi="Times New Roman" w:cs="Times New Roman"/>
          <w:sz w:val="24"/>
          <w:szCs w:val="24"/>
        </w:rPr>
        <w:t>,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выставляется за </w:t>
      </w:r>
      <w:r>
        <w:rPr>
          <w:rFonts w:ascii="Times New Roman" w:hAnsi="Times New Roman" w:cs="Times New Roman"/>
          <w:sz w:val="24"/>
          <w:szCs w:val="24"/>
        </w:rPr>
        <w:t>изложение</w:t>
      </w:r>
      <w:r w:rsidRPr="006A21E9">
        <w:rPr>
          <w:rFonts w:ascii="Times New Roman" w:hAnsi="Times New Roman" w:cs="Times New Roman"/>
          <w:sz w:val="24"/>
          <w:szCs w:val="24"/>
        </w:rPr>
        <w:t>,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Default="003B6612" w:rsidP="003B6612">
      <w:pPr>
        <w:jc w:val="both"/>
        <w:rPr>
          <w:rFonts w:ascii="Times New Roman" w:hAnsi="Times New Roman" w:cs="Times New Roman"/>
          <w:b/>
          <w:sz w:val="24"/>
          <w:szCs w:val="24"/>
          <w:u w:val="single"/>
        </w:rPr>
      </w:pPr>
    </w:p>
    <w:p w:rsidR="003B6612" w:rsidRPr="00171641" w:rsidRDefault="003B6612" w:rsidP="000C74E6">
      <w:pPr>
        <w:shd w:val="clear" w:color="auto" w:fill="FFFFFF"/>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14</w:t>
      </w:r>
      <w:r w:rsidRPr="00171641">
        <w:rPr>
          <w:rFonts w:ascii="Times New Roman" w:hAnsi="Times New Roman" w:cs="Times New Roman"/>
          <w:b/>
          <w:color w:val="000000"/>
          <w:sz w:val="24"/>
          <w:szCs w:val="24"/>
          <w:u w:val="single"/>
        </w:rPr>
        <w:t>.</w:t>
      </w:r>
      <w:r>
        <w:rPr>
          <w:rFonts w:ascii="Times New Roman" w:hAnsi="Times New Roman" w:cs="Times New Roman"/>
          <w:b/>
          <w:color w:val="000000"/>
          <w:sz w:val="24"/>
          <w:szCs w:val="24"/>
          <w:u w:val="single"/>
        </w:rPr>
        <w:t xml:space="preserve"> </w:t>
      </w:r>
      <w:r w:rsidRPr="00171641">
        <w:rPr>
          <w:rFonts w:ascii="Times New Roman" w:hAnsi="Times New Roman" w:cs="Times New Roman"/>
          <w:b/>
          <w:color w:val="000000"/>
          <w:sz w:val="24"/>
          <w:szCs w:val="24"/>
          <w:u w:val="single"/>
        </w:rPr>
        <w:t>Диктант</w:t>
      </w:r>
      <w:r w:rsidRPr="000C74E6">
        <w:rPr>
          <w:rFonts w:ascii="Times New Roman" w:hAnsi="Times New Roman" w:cs="Times New Roman"/>
          <w:b/>
          <w:i/>
          <w:color w:val="000000"/>
          <w:sz w:val="24"/>
          <w:szCs w:val="24"/>
          <w:u w:val="single"/>
        </w:rPr>
        <w:t xml:space="preserve"> </w:t>
      </w:r>
      <w:r>
        <w:rPr>
          <w:rFonts w:ascii="Times New Roman" w:hAnsi="Times New Roman" w:cs="Times New Roman"/>
          <w:b/>
          <w:color w:val="000000"/>
          <w:sz w:val="24"/>
          <w:szCs w:val="24"/>
          <w:u w:val="single"/>
        </w:rPr>
        <w:t>с грамматическим заданием</w:t>
      </w:r>
      <w:r w:rsidRPr="00171641">
        <w:rPr>
          <w:rFonts w:ascii="Times New Roman" w:hAnsi="Times New Roman" w:cs="Times New Roman"/>
          <w:b/>
          <w:color w:val="000000"/>
          <w:sz w:val="24"/>
          <w:szCs w:val="24"/>
          <w:u w:val="single"/>
        </w:rPr>
        <w:t xml:space="preserve">  по теме: «Имя существительное».</w:t>
      </w:r>
    </w:p>
    <w:p w:rsidR="003B6612" w:rsidRPr="00171641" w:rsidRDefault="003B6612" w:rsidP="000C74E6">
      <w:pPr>
        <w:shd w:val="clear" w:color="auto" w:fill="FFFFFF"/>
        <w:spacing w:after="0" w:line="240" w:lineRule="auto"/>
        <w:ind w:firstLine="568"/>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Переполох в лесу</w:t>
      </w:r>
    </w:p>
    <w:p w:rsidR="003B6612" w:rsidRPr="00171641" w:rsidRDefault="003B6612" w:rsidP="003B6612">
      <w:pPr>
        <w:shd w:val="clear" w:color="auto" w:fill="FFFFFF"/>
        <w:spacing w:after="0" w:line="240" w:lineRule="auto"/>
        <w:ind w:firstLine="568"/>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На большой лесной полянке играют лисята,  радостно кувыркаются в траве. Вдруг с молоденькой сосны прямо на лисёнка упала шишка.</w:t>
      </w:r>
    </w:p>
    <w:p w:rsidR="003B6612" w:rsidRPr="00171641" w:rsidRDefault="003B6612" w:rsidP="003B6612">
      <w:pPr>
        <w:shd w:val="clear" w:color="auto" w:fill="FFFFFF"/>
        <w:spacing w:after="0" w:line="240" w:lineRule="auto"/>
        <w:ind w:firstLine="568"/>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Малыш испугался и кинулся с поляны. От страха он не заметил откоса и кубарем покатился к реке.</w:t>
      </w:r>
    </w:p>
    <w:p w:rsidR="003B6612" w:rsidRPr="00171641" w:rsidRDefault="003B6612" w:rsidP="003B6612">
      <w:pPr>
        <w:shd w:val="clear" w:color="auto" w:fill="FFFFFF"/>
        <w:spacing w:after="0" w:line="240" w:lineRule="auto"/>
        <w:ind w:firstLine="568"/>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По берегу шла дикая свинья с поросятами, и лисёнок свалился прямо на поросят. Завизжали, захрюкали поросята и разбежались. Один бросился в кусты малины, а там медведь лакомится ягодами.</w:t>
      </w:r>
    </w:p>
    <w:p w:rsidR="003B6612" w:rsidRPr="00171641" w:rsidRDefault="003B6612" w:rsidP="003B6612">
      <w:pPr>
        <w:shd w:val="clear" w:color="auto" w:fill="FFFFFF"/>
        <w:spacing w:after="0" w:line="240" w:lineRule="auto"/>
        <w:ind w:firstLine="568"/>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Он заревел и ринулся через лес к реке. Мчится медведь, только подошвы сверкают. Остановился на поляне, где раньше лисята играли. Поднял голову, замер.</w:t>
      </w:r>
    </w:p>
    <w:p w:rsidR="003B6612" w:rsidRPr="00171641" w:rsidRDefault="003B6612" w:rsidP="003B6612">
      <w:pPr>
        <w:shd w:val="clear" w:color="auto" w:fill="FFFFFF"/>
        <w:spacing w:after="0" w:line="240" w:lineRule="auto"/>
        <w:ind w:firstLine="568"/>
        <w:rPr>
          <w:rFonts w:ascii="Arial" w:eastAsia="Times New Roman" w:hAnsi="Arial" w:cs="Arial"/>
          <w:color w:val="000000"/>
          <w:sz w:val="24"/>
          <w:szCs w:val="24"/>
          <w:lang w:eastAsia="ru-RU"/>
        </w:rPr>
      </w:pPr>
      <w:r w:rsidRPr="00171641">
        <w:rPr>
          <w:rFonts w:ascii="Times New Roman" w:eastAsia="Times New Roman" w:hAnsi="Times New Roman" w:cs="Times New Roman"/>
          <w:color w:val="000000"/>
          <w:sz w:val="24"/>
          <w:szCs w:val="24"/>
          <w:lang w:eastAsia="ru-RU"/>
        </w:rPr>
        <w:t>На сосновой ветке белочка сидит, шишки срывает.</w:t>
      </w:r>
    </w:p>
    <w:p w:rsidR="003B6612" w:rsidRDefault="003B6612" w:rsidP="003B6612">
      <w:pPr>
        <w:shd w:val="clear" w:color="auto" w:fill="FFFFFF"/>
        <w:spacing w:after="0" w:line="240" w:lineRule="auto"/>
        <w:ind w:firstLine="568"/>
        <w:rPr>
          <w:rFonts w:ascii="Times New Roman" w:eastAsia="Times New Roman" w:hAnsi="Times New Roman" w:cs="Times New Roman"/>
          <w:color w:val="000000"/>
          <w:sz w:val="24"/>
          <w:szCs w:val="24"/>
          <w:lang w:eastAsia="ru-RU"/>
        </w:rPr>
      </w:pPr>
      <w:r w:rsidRPr="00171641">
        <w:rPr>
          <w:rFonts w:ascii="Times New Roman" w:eastAsia="Times New Roman" w:hAnsi="Times New Roman" w:cs="Times New Roman"/>
          <w:color w:val="000000"/>
          <w:sz w:val="24"/>
          <w:szCs w:val="24"/>
          <w:lang w:eastAsia="ru-RU"/>
        </w:rPr>
        <w:t>Не знал медведь, что эта белочка шишку уронила и переполох в лесу устроила. </w:t>
      </w:r>
    </w:p>
    <w:p w:rsidR="003B6612" w:rsidRPr="003B6612" w:rsidRDefault="003B6612" w:rsidP="003B6612">
      <w:pPr>
        <w:shd w:val="clear" w:color="auto" w:fill="FFFFFF"/>
        <w:spacing w:after="0" w:line="240" w:lineRule="auto"/>
        <w:ind w:firstLine="568"/>
        <w:rPr>
          <w:rFonts w:ascii="Times New Roman" w:eastAsia="Times New Roman" w:hAnsi="Times New Roman" w:cs="Times New Roman"/>
          <w:color w:val="000000"/>
          <w:sz w:val="24"/>
          <w:szCs w:val="24"/>
          <w:lang w:eastAsia="ru-RU"/>
        </w:rPr>
      </w:pPr>
    </w:p>
    <w:p w:rsidR="003B6612" w:rsidRPr="003B6612" w:rsidRDefault="003B6612" w:rsidP="003B6612">
      <w:pPr>
        <w:shd w:val="clear" w:color="auto" w:fill="FFFFFF"/>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b/>
          <w:bCs/>
          <w:color w:val="000000"/>
          <w:sz w:val="24"/>
          <w:szCs w:val="24"/>
          <w:lang w:eastAsia="ru-RU"/>
        </w:rPr>
        <w:t>Грамматическое задание:</w:t>
      </w:r>
      <w:r w:rsidRPr="003B6612">
        <w:rPr>
          <w:rFonts w:ascii="Times New Roman" w:eastAsia="Times New Roman" w:hAnsi="Times New Roman" w:cs="Times New Roman"/>
          <w:color w:val="000000"/>
          <w:sz w:val="24"/>
          <w:szCs w:val="24"/>
          <w:lang w:eastAsia="ru-RU"/>
        </w:rPr>
        <w:t> </w:t>
      </w:r>
    </w:p>
    <w:p w:rsidR="003B6612" w:rsidRPr="003B6612" w:rsidRDefault="003B6612" w:rsidP="009E3CC6">
      <w:pPr>
        <w:numPr>
          <w:ilvl w:val="0"/>
          <w:numId w:val="5"/>
        </w:numPr>
        <w:shd w:val="clear" w:color="auto" w:fill="FFFFFF"/>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Выпишите </w:t>
      </w:r>
      <w:r w:rsidRPr="003B6612">
        <w:rPr>
          <w:rFonts w:ascii="Times New Roman" w:eastAsia="Times New Roman" w:hAnsi="Times New Roman" w:cs="Times New Roman"/>
          <w:b/>
          <w:bCs/>
          <w:color w:val="000000"/>
          <w:sz w:val="24"/>
          <w:szCs w:val="24"/>
          <w:lang w:eastAsia="ru-RU"/>
        </w:rPr>
        <w:t>5</w:t>
      </w:r>
      <w:r w:rsidRPr="003B6612">
        <w:rPr>
          <w:rFonts w:ascii="Times New Roman" w:eastAsia="Times New Roman" w:hAnsi="Times New Roman" w:cs="Times New Roman"/>
          <w:color w:val="000000"/>
          <w:sz w:val="24"/>
          <w:szCs w:val="24"/>
          <w:lang w:eastAsia="ru-RU"/>
        </w:rPr>
        <w:t> слов, в которых количество звуков и букв не совпадает.</w:t>
      </w:r>
    </w:p>
    <w:p w:rsidR="003B6612" w:rsidRPr="003B6612" w:rsidRDefault="003B6612" w:rsidP="009E3CC6">
      <w:pPr>
        <w:pStyle w:val="a3"/>
        <w:numPr>
          <w:ilvl w:val="0"/>
          <w:numId w:val="6"/>
        </w:numPr>
        <w:shd w:val="clear" w:color="auto" w:fill="FFFFFF"/>
        <w:rPr>
          <w:color w:val="000000"/>
        </w:rPr>
      </w:pPr>
      <w:r w:rsidRPr="003B6612">
        <w:rPr>
          <w:color w:val="000000"/>
        </w:rPr>
        <w:t>Синтаксический разбор предложения «На сосновой ветке белочка сидит, шишки срывает.» - 1в , «На большой лесной полянке играют лисята,  радостно кувыркаются в траве.» - 2в  .</w:t>
      </w:r>
    </w:p>
    <w:p w:rsidR="003B6612" w:rsidRPr="003B6612" w:rsidRDefault="003B6612" w:rsidP="009E3CC6">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Морфологический разбор слова  «в траве» - 1 в , «на полянке»- 2 в.</w:t>
      </w:r>
    </w:p>
    <w:p w:rsidR="003B6612" w:rsidRPr="003B6612" w:rsidRDefault="003B6612" w:rsidP="009E3CC6">
      <w:pPr>
        <w:pStyle w:val="a3"/>
        <w:numPr>
          <w:ilvl w:val="0"/>
          <w:numId w:val="6"/>
        </w:numPr>
        <w:shd w:val="clear" w:color="auto" w:fill="FFFFFF"/>
        <w:rPr>
          <w:color w:val="000000"/>
        </w:rPr>
      </w:pPr>
      <w:r w:rsidRPr="003B6612">
        <w:rPr>
          <w:color w:val="000000"/>
        </w:rPr>
        <w:t>Разобрать слова по составу «лисёнок »,  «сосновой»,  «бросился» - 1 в. «полянке»,  «колючий»,  «поднял» – 2 в</w:t>
      </w:r>
    </w:p>
    <w:p w:rsidR="003B6612" w:rsidRPr="00171641" w:rsidRDefault="003B6612" w:rsidP="003B6612">
      <w:pPr>
        <w:shd w:val="clear" w:color="auto" w:fill="FFFFFF"/>
        <w:spacing w:after="0" w:line="240" w:lineRule="auto"/>
        <w:ind w:firstLine="568"/>
        <w:rPr>
          <w:rFonts w:ascii="Arial" w:eastAsia="Times New Roman" w:hAnsi="Arial" w:cs="Arial"/>
          <w:color w:val="000000"/>
          <w:sz w:val="24"/>
          <w:szCs w:val="24"/>
          <w:lang w:eastAsia="ru-RU"/>
        </w:rPr>
      </w:pPr>
    </w:p>
    <w:p w:rsidR="003B6612" w:rsidRPr="00171641" w:rsidRDefault="003B6612" w:rsidP="003B6612">
      <w:pPr>
        <w:shd w:val="clear" w:color="auto" w:fill="FFFFFF"/>
        <w:spacing w:after="0" w:line="240" w:lineRule="auto"/>
        <w:jc w:val="both"/>
        <w:rPr>
          <w:rFonts w:ascii="Times New Roman" w:hAnsi="Times New Roman" w:cs="Times New Roman"/>
          <w:b/>
          <w:i/>
          <w:sz w:val="24"/>
          <w:szCs w:val="24"/>
          <w:u w:val="single"/>
        </w:rPr>
      </w:pPr>
      <w:r w:rsidRPr="00171641">
        <w:rPr>
          <w:rFonts w:ascii="Times New Roman" w:hAnsi="Times New Roman" w:cs="Times New Roman"/>
          <w:b/>
          <w:i/>
          <w:sz w:val="24"/>
          <w:szCs w:val="24"/>
          <w:u w:val="single"/>
        </w:rPr>
        <w:t>Диктант оценивается одной отметкой.</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sidRPr="006A21E9">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Pr="00171641" w:rsidRDefault="003B6612" w:rsidP="003B6612">
      <w:pPr>
        <w:spacing w:after="0" w:line="240" w:lineRule="auto"/>
        <w:jc w:val="both"/>
        <w:rPr>
          <w:rFonts w:ascii="Times New Roman" w:hAnsi="Times New Roman" w:cs="Times New Roman"/>
          <w:sz w:val="24"/>
          <w:szCs w:val="24"/>
          <w:u w:val="single"/>
        </w:rPr>
      </w:pPr>
      <w:r w:rsidRPr="0017164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171641">
        <w:rPr>
          <w:rFonts w:ascii="Times New Roman" w:hAnsi="Times New Roman" w:cs="Times New Roman"/>
          <w:sz w:val="24"/>
          <w:szCs w:val="24"/>
          <w:u w:val="single"/>
        </w:rPr>
        <w:t>.</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ставится, если ученик выполнил все задания верно.</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ставится, если ученик выполнил правильно не менее ¾  заданий.</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sidRPr="006A21E9">
        <w:rPr>
          <w:rFonts w:ascii="Times New Roman" w:hAnsi="Times New Roman" w:cs="Times New Roman"/>
          <w:sz w:val="24"/>
          <w:szCs w:val="24"/>
        </w:rPr>
        <w:t>ставится за работу, в которой правильно выполнено не менее половины заданий.</w:t>
      </w:r>
    </w:p>
    <w:p w:rsidR="003B6612"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ставится за работу, в которой не выполнено больше половины заданий.</w:t>
      </w:r>
    </w:p>
    <w:p w:rsidR="003B6612" w:rsidRPr="006A21E9" w:rsidRDefault="003B6612" w:rsidP="003B6612">
      <w:pPr>
        <w:spacing w:after="0" w:line="240" w:lineRule="auto"/>
        <w:jc w:val="both"/>
        <w:rPr>
          <w:rFonts w:ascii="Times New Roman" w:hAnsi="Times New Roman" w:cs="Times New Roman"/>
          <w:sz w:val="24"/>
          <w:szCs w:val="24"/>
        </w:rPr>
      </w:pPr>
    </w:p>
    <w:p w:rsidR="003B6612" w:rsidRPr="00171641" w:rsidRDefault="003B6612" w:rsidP="000C74E6">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15</w:t>
      </w:r>
      <w:r w:rsidRPr="00171641">
        <w:rPr>
          <w:rFonts w:ascii="Times New Roman" w:hAnsi="Times New Roman" w:cs="Times New Roman"/>
          <w:b/>
          <w:sz w:val="24"/>
          <w:szCs w:val="24"/>
          <w:u w:val="single"/>
        </w:rPr>
        <w:t>.  Р.Р. Описание животного. Изложение «Ю-Ю».</w:t>
      </w:r>
    </w:p>
    <w:p w:rsidR="003B6612" w:rsidRPr="006A21E9" w:rsidRDefault="003B6612" w:rsidP="000C74E6">
      <w:pPr>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Содержание и речевое оформление оценивается по следующим нормативам:</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b/>
          <w:sz w:val="24"/>
          <w:szCs w:val="24"/>
        </w:rPr>
        <w:t>Отметка «5»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содержание работы полностью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фактические ошибки отсутствуют;</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содержание излагается последовательно;</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достигнуто стилевое единство и выразительность текста.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«4»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lang w:val="en-US"/>
        </w:rPr>
        <w:t>I</w:t>
      </w:r>
      <w:r w:rsidRPr="006A21E9">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лексический и грамматический строй речи достаточно разнообразен;</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отличается единством и достаточной выразительностью.</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color w:val="000000"/>
          <w:sz w:val="24"/>
          <w:szCs w:val="24"/>
        </w:rPr>
      </w:pPr>
      <w:r w:rsidRPr="006A21E9">
        <w:rPr>
          <w:rFonts w:ascii="Times New Roman" w:hAnsi="Times New Roman" w:cs="Times New Roman"/>
          <w:b/>
          <w:color w:val="000000"/>
          <w:sz w:val="24"/>
          <w:szCs w:val="24"/>
        </w:rPr>
        <w:t xml:space="preserve">Отметка «3» ставится, если: </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в работе допущены существенные отклонения от темы;</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беден словарь и однообразны употребляемые синтаксические конструкции, встречается неправильное словоупотребление;</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5) стиль работы не отличается единством, речь недостаточно выразительна.</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3B6612" w:rsidRPr="006A21E9" w:rsidRDefault="003B6612" w:rsidP="003B6612">
      <w:pPr>
        <w:shd w:val="clear" w:color="auto" w:fill="FFFFFF"/>
        <w:spacing w:after="0" w:line="240" w:lineRule="auto"/>
        <w:jc w:val="both"/>
        <w:rPr>
          <w:rFonts w:ascii="Times New Roman" w:hAnsi="Times New Roman" w:cs="Times New Roman"/>
          <w:b/>
          <w:sz w:val="24"/>
          <w:szCs w:val="24"/>
        </w:rPr>
      </w:pPr>
      <w:r w:rsidRPr="006A21E9">
        <w:rPr>
          <w:rFonts w:ascii="Times New Roman" w:hAnsi="Times New Roman" w:cs="Times New Roman"/>
          <w:b/>
          <w:color w:val="000000"/>
          <w:sz w:val="24"/>
          <w:szCs w:val="24"/>
        </w:rPr>
        <w:t>Отметка «2» ставится, если:</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1) работа не соответствует теме;</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2) допущено много фактических неточностей;</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3B6612" w:rsidRPr="006A21E9" w:rsidRDefault="003B6612" w:rsidP="003B6612">
      <w:pPr>
        <w:shd w:val="clear" w:color="auto" w:fill="FFFFFF"/>
        <w:spacing w:after="0" w:line="240" w:lineRule="auto"/>
        <w:jc w:val="both"/>
        <w:rPr>
          <w:rFonts w:ascii="Times New Roman" w:hAnsi="Times New Roman" w:cs="Times New Roman"/>
          <w:sz w:val="24"/>
          <w:szCs w:val="24"/>
        </w:rPr>
      </w:pPr>
      <w:r w:rsidRPr="006A21E9">
        <w:rPr>
          <w:rFonts w:ascii="Times New Roman" w:hAnsi="Times New Roman" w:cs="Times New Roman"/>
          <w:color w:val="000000"/>
          <w:sz w:val="24"/>
          <w:szCs w:val="24"/>
        </w:rPr>
        <w:t>5) нарушено стилевое единство текста.</w:t>
      </w:r>
    </w:p>
    <w:p w:rsidR="003B6612" w:rsidRPr="006A21E9" w:rsidRDefault="003B6612" w:rsidP="003B6612">
      <w:pPr>
        <w:shd w:val="clear" w:color="auto" w:fill="FFFFFF"/>
        <w:spacing w:after="0" w:line="240" w:lineRule="auto"/>
        <w:jc w:val="both"/>
        <w:rPr>
          <w:rFonts w:ascii="Times New Roman" w:hAnsi="Times New Roman" w:cs="Times New Roman"/>
          <w:color w:val="000000"/>
          <w:sz w:val="24"/>
          <w:szCs w:val="24"/>
        </w:rPr>
      </w:pPr>
      <w:r w:rsidRPr="006A21E9">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w:t>
      </w:r>
      <w:r>
        <w:rPr>
          <w:rFonts w:ascii="Times New Roman" w:hAnsi="Times New Roman" w:cs="Times New Roman"/>
          <w:sz w:val="24"/>
          <w:szCs w:val="24"/>
        </w:rPr>
        <w:t xml:space="preserve">тавляется при наличии </w:t>
      </w:r>
      <w:r w:rsidRPr="006A21E9">
        <w:rPr>
          <w:rFonts w:ascii="Times New Roman" w:hAnsi="Times New Roman" w:cs="Times New Roman"/>
          <w:sz w:val="24"/>
          <w:szCs w:val="24"/>
        </w:rPr>
        <w:t xml:space="preserve">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Pr>
          <w:rFonts w:ascii="Times New Roman" w:hAnsi="Times New Roman" w:cs="Times New Roman"/>
          <w:sz w:val="24"/>
          <w:szCs w:val="24"/>
        </w:rPr>
        <w:t>выставляется за изложение</w:t>
      </w:r>
      <w:r w:rsidRPr="006A21E9">
        <w:rPr>
          <w:rFonts w:ascii="Times New Roman" w:hAnsi="Times New Roman" w:cs="Times New Roman"/>
          <w:sz w:val="24"/>
          <w:szCs w:val="24"/>
        </w:rPr>
        <w:t>,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выставляется за </w:t>
      </w:r>
      <w:r>
        <w:rPr>
          <w:rFonts w:ascii="Times New Roman" w:hAnsi="Times New Roman" w:cs="Times New Roman"/>
          <w:sz w:val="24"/>
          <w:szCs w:val="24"/>
        </w:rPr>
        <w:t>изложение</w:t>
      </w:r>
      <w:r w:rsidRPr="006A21E9">
        <w:rPr>
          <w:rFonts w:ascii="Times New Roman" w:hAnsi="Times New Roman" w:cs="Times New Roman"/>
          <w:sz w:val="24"/>
          <w:szCs w:val="24"/>
        </w:rPr>
        <w:t>,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Default="003B6612" w:rsidP="003B6612">
      <w:pPr>
        <w:jc w:val="both"/>
        <w:rPr>
          <w:rFonts w:ascii="Times New Roman" w:hAnsi="Times New Roman" w:cs="Times New Roman"/>
          <w:b/>
          <w:sz w:val="24"/>
          <w:szCs w:val="24"/>
          <w:u w:val="single"/>
        </w:rPr>
      </w:pPr>
    </w:p>
    <w:p w:rsidR="003B6612" w:rsidRPr="003B6612" w:rsidRDefault="000C74E6" w:rsidP="000C74E6">
      <w:pPr>
        <w:spacing w:after="0" w:line="240" w:lineRule="auto"/>
        <w:jc w:val="both"/>
        <w:rPr>
          <w:rFonts w:ascii="Times New Roman" w:hAnsi="Times New Roman" w:cs="Times New Roman"/>
          <w:b/>
          <w:color w:val="000000"/>
          <w:sz w:val="24"/>
          <w:szCs w:val="24"/>
          <w:u w:val="single"/>
        </w:rPr>
      </w:pPr>
      <w:r>
        <w:rPr>
          <w:rFonts w:ascii="Times New Roman" w:hAnsi="Times New Roman" w:cs="Times New Roman"/>
          <w:b/>
          <w:sz w:val="24"/>
          <w:szCs w:val="24"/>
          <w:u w:val="single"/>
        </w:rPr>
        <w:t>16</w:t>
      </w:r>
      <w:r w:rsidR="003B6612" w:rsidRPr="003B6612">
        <w:rPr>
          <w:rFonts w:ascii="Times New Roman" w:hAnsi="Times New Roman" w:cs="Times New Roman"/>
          <w:b/>
          <w:sz w:val="24"/>
          <w:szCs w:val="24"/>
          <w:u w:val="single"/>
        </w:rPr>
        <w:t>.</w:t>
      </w:r>
      <w:r w:rsidR="003B6612" w:rsidRPr="003B6612">
        <w:rPr>
          <w:rFonts w:ascii="Times New Roman" w:hAnsi="Times New Roman" w:cs="Times New Roman"/>
          <w:b/>
          <w:color w:val="000000"/>
          <w:sz w:val="24"/>
          <w:szCs w:val="24"/>
          <w:u w:val="single"/>
        </w:rPr>
        <w:t xml:space="preserve"> </w:t>
      </w:r>
      <w:r w:rsidR="003B6612" w:rsidRPr="003B6612">
        <w:rPr>
          <w:rFonts w:ascii="Times New Roman" w:hAnsi="Times New Roman" w:cs="Times New Roman"/>
          <w:b/>
          <w:sz w:val="24"/>
          <w:szCs w:val="24"/>
          <w:u w:val="single"/>
        </w:rPr>
        <w:t>Зачет по теме «Имя прилагательное».</w:t>
      </w:r>
    </w:p>
    <w:p w:rsidR="003B6612" w:rsidRPr="003B6612" w:rsidRDefault="003B6612" w:rsidP="000C74E6">
      <w:pPr>
        <w:pStyle w:val="a6"/>
        <w:spacing w:after="0" w:line="240" w:lineRule="auto"/>
        <w:ind w:left="0" w:firstLine="0"/>
        <w:rPr>
          <w:sz w:val="24"/>
          <w:szCs w:val="24"/>
        </w:rPr>
      </w:pPr>
      <w:r w:rsidRPr="003B6612">
        <w:rPr>
          <w:sz w:val="24"/>
          <w:szCs w:val="24"/>
        </w:rPr>
        <w:t>Задание 1 (базовый уровень).                     (1 балл)</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Имя прилагательное изменяется по</w:t>
      </w:r>
    </w:p>
    <w:p w:rsidR="003B6612" w:rsidRPr="003B6612" w:rsidRDefault="003B6612" w:rsidP="009E3CC6">
      <w:pPr>
        <w:numPr>
          <w:ilvl w:val="0"/>
          <w:numId w:val="7"/>
        </w:num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родам, числам, падежам</w:t>
      </w:r>
    </w:p>
    <w:p w:rsidR="003B6612" w:rsidRPr="003B6612" w:rsidRDefault="003B6612" w:rsidP="009E3CC6">
      <w:pPr>
        <w:numPr>
          <w:ilvl w:val="0"/>
          <w:numId w:val="7"/>
        </w:num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родам, лицам, падежам</w:t>
      </w:r>
    </w:p>
    <w:p w:rsidR="003B6612" w:rsidRPr="003B6612" w:rsidRDefault="003B6612" w:rsidP="009E3CC6">
      <w:pPr>
        <w:numPr>
          <w:ilvl w:val="0"/>
          <w:numId w:val="7"/>
        </w:num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падежам, лицам, числам</w:t>
      </w:r>
    </w:p>
    <w:p w:rsidR="003B6612" w:rsidRPr="003B6612" w:rsidRDefault="003B6612" w:rsidP="003B6612">
      <w:pPr>
        <w:pStyle w:val="a3"/>
        <w:ind w:left="585"/>
        <w:rPr>
          <w:i/>
          <w:u w:val="single"/>
        </w:rPr>
      </w:pPr>
      <w:r w:rsidRPr="003B6612">
        <w:rPr>
          <w:i/>
          <w:u w:val="single"/>
        </w:rPr>
        <w:t xml:space="preserve">Ответ:      </w:t>
      </w:r>
    </w:p>
    <w:p w:rsidR="003B6612" w:rsidRPr="003B6612" w:rsidRDefault="003B6612" w:rsidP="003B6612">
      <w:pPr>
        <w:pStyle w:val="a3"/>
        <w:ind w:left="585"/>
      </w:pPr>
      <w:r w:rsidRPr="003B6612">
        <w:t>Задание 2 (базовый уровень).                       (1 балл)</w:t>
      </w:r>
    </w:p>
    <w:p w:rsidR="003B6612" w:rsidRPr="003B6612" w:rsidRDefault="003B6612" w:rsidP="003B6612">
      <w:pPr>
        <w:pStyle w:val="a3"/>
        <w:ind w:left="585"/>
      </w:pPr>
      <w:r w:rsidRPr="003B6612">
        <w:t xml:space="preserve">Прилагательное </w:t>
      </w:r>
      <w:r w:rsidRPr="003B6612">
        <w:rPr>
          <w:i/>
        </w:rPr>
        <w:t>большой</w:t>
      </w:r>
      <w:r w:rsidRPr="003B6612">
        <w:t xml:space="preserve"> в Родительном падеже имеет окончание</w:t>
      </w:r>
    </w:p>
    <w:p w:rsidR="003B6612" w:rsidRPr="003B6612" w:rsidRDefault="003B6612" w:rsidP="009E3CC6">
      <w:pPr>
        <w:numPr>
          <w:ilvl w:val="0"/>
          <w:numId w:val="8"/>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 им</w:t>
      </w:r>
    </w:p>
    <w:p w:rsidR="003B6612" w:rsidRPr="003B6612" w:rsidRDefault="003B6612" w:rsidP="009E3CC6">
      <w:pPr>
        <w:numPr>
          <w:ilvl w:val="0"/>
          <w:numId w:val="8"/>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 ого</w:t>
      </w:r>
    </w:p>
    <w:p w:rsidR="003B6612" w:rsidRPr="003B6612" w:rsidRDefault="003B6612" w:rsidP="009E3CC6">
      <w:pPr>
        <w:numPr>
          <w:ilvl w:val="0"/>
          <w:numId w:val="8"/>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 ем</w:t>
      </w:r>
    </w:p>
    <w:p w:rsidR="003B6612" w:rsidRPr="003B6612" w:rsidRDefault="003B6612" w:rsidP="003B6612">
      <w:pPr>
        <w:spacing w:after="0" w:line="240" w:lineRule="auto"/>
        <w:rPr>
          <w:rFonts w:ascii="Times New Roman" w:hAnsi="Times New Roman" w:cs="Times New Roman"/>
          <w:i/>
          <w:sz w:val="24"/>
          <w:szCs w:val="24"/>
          <w:u w:val="single"/>
        </w:rPr>
      </w:pPr>
      <w:r w:rsidRPr="003B6612">
        <w:rPr>
          <w:rFonts w:ascii="Times New Roman" w:hAnsi="Times New Roman" w:cs="Times New Roman"/>
          <w:i/>
          <w:sz w:val="24"/>
          <w:szCs w:val="24"/>
          <w:u w:val="single"/>
        </w:rPr>
        <w:t xml:space="preserve">       Ответ:</w:t>
      </w:r>
    </w:p>
    <w:p w:rsidR="003B6612" w:rsidRPr="003B6612" w:rsidRDefault="003B6612" w:rsidP="003B6612">
      <w:pPr>
        <w:pStyle w:val="a6"/>
        <w:spacing w:after="0" w:line="240" w:lineRule="auto"/>
        <w:ind w:left="0" w:firstLine="0"/>
        <w:rPr>
          <w:sz w:val="24"/>
          <w:szCs w:val="24"/>
        </w:rPr>
      </w:pPr>
      <w:r w:rsidRPr="003B6612">
        <w:rPr>
          <w:sz w:val="24"/>
          <w:szCs w:val="24"/>
        </w:rPr>
        <w:t>Задание 3 (повышенный уровень).                     (4 балла)</w:t>
      </w:r>
    </w:p>
    <w:p w:rsidR="003B6612" w:rsidRPr="003B6612" w:rsidRDefault="003B6612" w:rsidP="003B6612">
      <w:pPr>
        <w:pStyle w:val="a6"/>
        <w:spacing w:after="0" w:line="240" w:lineRule="auto"/>
        <w:ind w:left="0" w:firstLine="0"/>
        <w:rPr>
          <w:sz w:val="24"/>
          <w:szCs w:val="24"/>
        </w:rPr>
      </w:pPr>
      <w:r w:rsidRPr="003B6612">
        <w:rPr>
          <w:i/>
          <w:sz w:val="24"/>
          <w:szCs w:val="24"/>
        </w:rPr>
        <w:t>Установите соответствие</w:t>
      </w:r>
    </w:p>
    <w:p w:rsidR="003B6612" w:rsidRPr="003B6612" w:rsidRDefault="003B6612" w:rsidP="009E3CC6">
      <w:pPr>
        <w:numPr>
          <w:ilvl w:val="0"/>
          <w:numId w:val="12"/>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ж.р.,ед.ч.,И.п.        а)большой</w:t>
      </w:r>
    </w:p>
    <w:p w:rsidR="003B6612" w:rsidRPr="003B6612" w:rsidRDefault="003B6612" w:rsidP="009E3CC6">
      <w:pPr>
        <w:numPr>
          <w:ilvl w:val="0"/>
          <w:numId w:val="12"/>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м.р.,мн.ч.,Р.п.        б) умная</w:t>
      </w:r>
    </w:p>
    <w:p w:rsidR="003B6612" w:rsidRPr="003B6612" w:rsidRDefault="003B6612" w:rsidP="009E3CC6">
      <w:pPr>
        <w:numPr>
          <w:ilvl w:val="0"/>
          <w:numId w:val="12"/>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ср.р.,ед.ч.,Т.п.       в)глубокого</w:t>
      </w:r>
    </w:p>
    <w:p w:rsidR="003B6612" w:rsidRPr="003B6612" w:rsidRDefault="003B6612" w:rsidP="009E3CC6">
      <w:pPr>
        <w:numPr>
          <w:ilvl w:val="0"/>
          <w:numId w:val="12"/>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ж.р.,мн.ч.,Д.п.       г) хороших</w:t>
      </w:r>
    </w:p>
    <w:p w:rsidR="003B6612" w:rsidRPr="003B6612" w:rsidRDefault="003B6612" w:rsidP="003B6612">
      <w:pPr>
        <w:spacing w:after="0" w:line="240" w:lineRule="auto"/>
        <w:ind w:left="525"/>
        <w:rPr>
          <w:rFonts w:ascii="Times New Roman" w:hAnsi="Times New Roman" w:cs="Times New Roman"/>
          <w:sz w:val="24"/>
          <w:szCs w:val="24"/>
        </w:rPr>
      </w:pPr>
      <w:r w:rsidRPr="003B6612">
        <w:rPr>
          <w:rFonts w:ascii="Times New Roman" w:hAnsi="Times New Roman" w:cs="Times New Roman"/>
          <w:sz w:val="24"/>
          <w:szCs w:val="24"/>
        </w:rPr>
        <w:t xml:space="preserve">                               д) летним</w:t>
      </w:r>
    </w:p>
    <w:p w:rsidR="003B6612" w:rsidRPr="003B6612" w:rsidRDefault="003B6612" w:rsidP="003B6612">
      <w:pPr>
        <w:spacing w:after="0" w:line="240" w:lineRule="auto"/>
        <w:ind w:left="525"/>
        <w:rPr>
          <w:rFonts w:ascii="Times New Roman" w:hAnsi="Times New Roman" w:cs="Times New Roman"/>
          <w:sz w:val="24"/>
          <w:szCs w:val="24"/>
        </w:rPr>
      </w:pPr>
      <w:r w:rsidRPr="003B6612">
        <w:rPr>
          <w:rFonts w:ascii="Times New Roman" w:hAnsi="Times New Roman" w:cs="Times New Roman"/>
          <w:sz w:val="24"/>
          <w:szCs w:val="24"/>
        </w:rPr>
        <w:t xml:space="preserve">                               е) об утреннем</w:t>
      </w:r>
    </w:p>
    <w:p w:rsidR="003B6612" w:rsidRPr="003B6612" w:rsidRDefault="003B6612" w:rsidP="003B6612">
      <w:pPr>
        <w:spacing w:after="0" w:line="240" w:lineRule="auto"/>
        <w:ind w:left="525"/>
        <w:rPr>
          <w:rFonts w:ascii="Times New Roman" w:hAnsi="Times New Roman" w:cs="Times New Roman"/>
          <w:sz w:val="24"/>
          <w:szCs w:val="24"/>
        </w:rPr>
      </w:pPr>
      <w:r w:rsidRPr="003B6612">
        <w:rPr>
          <w:rFonts w:ascii="Times New Roman" w:hAnsi="Times New Roman" w:cs="Times New Roman"/>
          <w:sz w:val="24"/>
          <w:szCs w:val="24"/>
        </w:rPr>
        <w:t xml:space="preserve">                               ж) маленьким</w:t>
      </w:r>
    </w:p>
    <w:p w:rsidR="003B6612" w:rsidRPr="003B6612" w:rsidRDefault="003B6612" w:rsidP="003B6612">
      <w:pPr>
        <w:spacing w:after="0" w:line="240" w:lineRule="auto"/>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w:t>
      </w:r>
    </w:p>
    <w:p w:rsidR="003B6612" w:rsidRPr="003B6612" w:rsidRDefault="003B6612" w:rsidP="003B6612">
      <w:pPr>
        <w:pStyle w:val="a6"/>
        <w:spacing w:after="0" w:line="240" w:lineRule="auto"/>
        <w:ind w:left="0" w:firstLine="0"/>
        <w:rPr>
          <w:sz w:val="24"/>
          <w:szCs w:val="24"/>
        </w:rPr>
      </w:pPr>
      <w:r w:rsidRPr="003B6612">
        <w:rPr>
          <w:sz w:val="24"/>
          <w:szCs w:val="24"/>
        </w:rPr>
        <w:t>Задание 4 (базовый уровень).                                (1 балл)</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В предложении полное прилагательное чаще всего является</w:t>
      </w:r>
    </w:p>
    <w:p w:rsidR="003B6612" w:rsidRPr="003B6612" w:rsidRDefault="003B6612" w:rsidP="009E3CC6">
      <w:pPr>
        <w:numPr>
          <w:ilvl w:val="0"/>
          <w:numId w:val="9"/>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обстоятельством</w:t>
      </w:r>
    </w:p>
    <w:p w:rsidR="003B6612" w:rsidRPr="003B6612" w:rsidRDefault="003B6612" w:rsidP="009E3CC6">
      <w:pPr>
        <w:numPr>
          <w:ilvl w:val="0"/>
          <w:numId w:val="9"/>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подлежащим</w:t>
      </w:r>
    </w:p>
    <w:p w:rsidR="003B6612" w:rsidRPr="003B6612" w:rsidRDefault="003B6612" w:rsidP="009E3CC6">
      <w:pPr>
        <w:numPr>
          <w:ilvl w:val="0"/>
          <w:numId w:val="9"/>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сказуемым</w:t>
      </w:r>
    </w:p>
    <w:p w:rsidR="003B6612" w:rsidRPr="003B6612" w:rsidRDefault="003B6612" w:rsidP="009E3CC6">
      <w:pPr>
        <w:numPr>
          <w:ilvl w:val="0"/>
          <w:numId w:val="9"/>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определением</w:t>
      </w:r>
    </w:p>
    <w:p w:rsidR="003B6612" w:rsidRPr="003B6612" w:rsidRDefault="003B6612" w:rsidP="009E3CC6">
      <w:pPr>
        <w:numPr>
          <w:ilvl w:val="0"/>
          <w:numId w:val="9"/>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дополнением</w:t>
      </w:r>
    </w:p>
    <w:p w:rsidR="003B6612" w:rsidRPr="003B6612" w:rsidRDefault="003B6612" w:rsidP="003B6612">
      <w:pPr>
        <w:spacing w:after="0" w:line="240" w:lineRule="auto"/>
        <w:ind w:left="300"/>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w:t>
      </w:r>
    </w:p>
    <w:p w:rsidR="003B6612" w:rsidRPr="003B6612" w:rsidRDefault="003B6612" w:rsidP="003B6612">
      <w:pPr>
        <w:pStyle w:val="a6"/>
        <w:spacing w:after="0" w:line="240" w:lineRule="auto"/>
        <w:ind w:left="0" w:firstLine="0"/>
        <w:rPr>
          <w:sz w:val="24"/>
          <w:szCs w:val="24"/>
        </w:rPr>
      </w:pPr>
      <w:r w:rsidRPr="003B6612">
        <w:rPr>
          <w:sz w:val="24"/>
          <w:szCs w:val="24"/>
        </w:rPr>
        <w:t>Задание 5 (базовый уровень).</w:t>
      </w:r>
      <w:bookmarkStart w:id="0" w:name="_GoBack"/>
      <w:bookmarkEnd w:id="0"/>
      <w:r w:rsidRPr="003B6612">
        <w:rPr>
          <w:sz w:val="24"/>
          <w:szCs w:val="24"/>
        </w:rPr>
        <w:t xml:space="preserve">                                     (1 балл)</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Словосочетанию </w:t>
      </w:r>
      <w:r w:rsidRPr="003B6612">
        <w:rPr>
          <w:rFonts w:ascii="Times New Roman" w:hAnsi="Times New Roman" w:cs="Times New Roman"/>
          <w:i/>
          <w:sz w:val="24"/>
          <w:szCs w:val="24"/>
        </w:rPr>
        <w:t>весенний день</w:t>
      </w:r>
      <w:r w:rsidRPr="003B6612">
        <w:rPr>
          <w:rFonts w:ascii="Times New Roman" w:hAnsi="Times New Roman" w:cs="Times New Roman"/>
          <w:sz w:val="24"/>
          <w:szCs w:val="24"/>
        </w:rPr>
        <w:t xml:space="preserve"> соответствует схема</w:t>
      </w:r>
    </w:p>
    <w:p w:rsidR="003B6612" w:rsidRPr="003B6612" w:rsidRDefault="003B6612" w:rsidP="003B6612">
      <w:pPr>
        <w:spacing w:after="0" w:line="240" w:lineRule="auto"/>
        <w:ind w:left="300"/>
        <w:rPr>
          <w:rFonts w:ascii="Times New Roman" w:hAnsi="Times New Roman" w:cs="Times New Roman"/>
          <w:sz w:val="24"/>
          <w:szCs w:val="24"/>
        </w:rPr>
      </w:pPr>
      <w:r>
        <w:rPr>
          <w:rFonts w:ascii="Times New Roman" w:hAnsi="Times New Roman" w:cs="Times New Roman"/>
          <w:sz w:val="24"/>
          <w:szCs w:val="24"/>
        </w:rPr>
        <w:t xml:space="preserve">                          </w:t>
      </w:r>
      <w:r w:rsidRPr="003B6612">
        <w:rPr>
          <w:rFonts w:ascii="Times New Roman" w:hAnsi="Times New Roman" w:cs="Times New Roman"/>
          <w:sz w:val="24"/>
          <w:szCs w:val="24"/>
        </w:rPr>
        <w:t xml:space="preserve">  х</w:t>
      </w:r>
    </w:p>
    <w:p w:rsidR="003B6612" w:rsidRPr="003B6612" w:rsidRDefault="003B6612" w:rsidP="009E3CC6">
      <w:pPr>
        <w:numPr>
          <w:ilvl w:val="0"/>
          <w:numId w:val="10"/>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прилаг.+ сущ.</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B6612">
        <w:rPr>
          <w:rFonts w:ascii="Times New Roman" w:hAnsi="Times New Roman" w:cs="Times New Roman"/>
          <w:sz w:val="24"/>
          <w:szCs w:val="24"/>
        </w:rPr>
        <w:t xml:space="preserve">  х</w:t>
      </w:r>
    </w:p>
    <w:p w:rsidR="003B6612" w:rsidRPr="003B6612" w:rsidRDefault="003B6612" w:rsidP="009E3CC6">
      <w:pPr>
        <w:numPr>
          <w:ilvl w:val="0"/>
          <w:numId w:val="10"/>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прилаг. + сущ.</w:t>
      </w:r>
    </w:p>
    <w:p w:rsidR="003B6612" w:rsidRPr="003B6612" w:rsidRDefault="003B6612" w:rsidP="003B6612">
      <w:pPr>
        <w:spacing w:after="0" w:line="240" w:lineRule="auto"/>
        <w:ind w:left="525"/>
        <w:rPr>
          <w:rFonts w:ascii="Times New Roman" w:hAnsi="Times New Roman" w:cs="Times New Roman"/>
          <w:sz w:val="24"/>
          <w:szCs w:val="24"/>
        </w:rPr>
      </w:pPr>
      <w:r w:rsidRPr="003B6612">
        <w:rPr>
          <w:rFonts w:ascii="Times New Roman" w:hAnsi="Times New Roman" w:cs="Times New Roman"/>
          <w:sz w:val="24"/>
          <w:szCs w:val="24"/>
        </w:rPr>
        <w:t xml:space="preserve">      х</w:t>
      </w:r>
    </w:p>
    <w:p w:rsidR="003B6612" w:rsidRPr="003B6612" w:rsidRDefault="003B6612" w:rsidP="009E3CC6">
      <w:pPr>
        <w:numPr>
          <w:ilvl w:val="0"/>
          <w:numId w:val="10"/>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сущ.+сущ.</w:t>
      </w:r>
    </w:p>
    <w:p w:rsidR="003B6612" w:rsidRPr="003B6612" w:rsidRDefault="003B6612" w:rsidP="003B6612">
      <w:pPr>
        <w:spacing w:after="0" w:line="240" w:lineRule="auto"/>
        <w:ind w:left="300"/>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w:t>
      </w:r>
    </w:p>
    <w:p w:rsidR="003B6612" w:rsidRPr="003B6612" w:rsidRDefault="003B6612" w:rsidP="003B6612">
      <w:pPr>
        <w:pStyle w:val="a8"/>
      </w:pPr>
      <w:r>
        <w:t xml:space="preserve">   </w:t>
      </w:r>
    </w:p>
    <w:p w:rsidR="003B6612" w:rsidRPr="003B6612" w:rsidRDefault="003B6612" w:rsidP="003B6612">
      <w:pPr>
        <w:pStyle w:val="a6"/>
        <w:spacing w:after="0" w:line="240" w:lineRule="auto"/>
        <w:ind w:left="0" w:firstLine="0"/>
        <w:rPr>
          <w:sz w:val="24"/>
          <w:szCs w:val="24"/>
        </w:rPr>
      </w:pPr>
      <w:r w:rsidRPr="003B6612">
        <w:rPr>
          <w:sz w:val="24"/>
          <w:szCs w:val="24"/>
        </w:rPr>
        <w:t>Задание 6 (повышенный уровень).                                (2 балла)</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Прилагательные мужского и среднего рода в творительном падеже, единственном числе имеют окончание</w:t>
      </w:r>
    </w:p>
    <w:p w:rsidR="003B6612" w:rsidRPr="003B6612" w:rsidRDefault="003B6612" w:rsidP="009E3CC6">
      <w:pPr>
        <w:numPr>
          <w:ilvl w:val="0"/>
          <w:numId w:val="11"/>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–ом, -ем</w:t>
      </w:r>
    </w:p>
    <w:p w:rsidR="003B6612" w:rsidRPr="003B6612" w:rsidRDefault="003B6612" w:rsidP="009E3CC6">
      <w:pPr>
        <w:numPr>
          <w:ilvl w:val="0"/>
          <w:numId w:val="11"/>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–им, - ом</w:t>
      </w:r>
    </w:p>
    <w:p w:rsidR="003B6612" w:rsidRPr="003B6612" w:rsidRDefault="003B6612" w:rsidP="009E3CC6">
      <w:pPr>
        <w:numPr>
          <w:ilvl w:val="0"/>
          <w:numId w:val="11"/>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–ым, -ем</w:t>
      </w:r>
    </w:p>
    <w:p w:rsidR="003B6612" w:rsidRPr="003B6612" w:rsidRDefault="003B6612" w:rsidP="009E3CC6">
      <w:pPr>
        <w:numPr>
          <w:ilvl w:val="0"/>
          <w:numId w:val="11"/>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–им,-ым</w:t>
      </w:r>
    </w:p>
    <w:p w:rsidR="003B6612" w:rsidRPr="003B6612" w:rsidRDefault="003B6612" w:rsidP="003B6612">
      <w:pPr>
        <w:spacing w:after="0" w:line="240" w:lineRule="auto"/>
        <w:rPr>
          <w:rFonts w:ascii="Times New Roman" w:hAnsi="Times New Roman" w:cs="Times New Roman"/>
          <w:i/>
          <w:sz w:val="24"/>
          <w:szCs w:val="24"/>
          <w:u w:val="single"/>
        </w:rPr>
      </w:pPr>
      <w:r w:rsidRPr="003B6612">
        <w:rPr>
          <w:rFonts w:ascii="Times New Roman" w:hAnsi="Times New Roman" w:cs="Times New Roman"/>
          <w:i/>
          <w:sz w:val="24"/>
          <w:szCs w:val="24"/>
          <w:u w:val="single"/>
        </w:rPr>
        <w:t xml:space="preserve">              Ответ:</w:t>
      </w:r>
    </w:p>
    <w:p w:rsidR="003B6612" w:rsidRPr="003B6612" w:rsidRDefault="003B6612" w:rsidP="003B6612">
      <w:pPr>
        <w:pStyle w:val="a6"/>
        <w:spacing w:after="0" w:line="240" w:lineRule="auto"/>
        <w:ind w:left="0" w:firstLine="0"/>
        <w:rPr>
          <w:sz w:val="24"/>
          <w:szCs w:val="24"/>
        </w:rPr>
      </w:pPr>
      <w:r>
        <w:rPr>
          <w:sz w:val="24"/>
          <w:szCs w:val="24"/>
        </w:rPr>
        <w:t xml:space="preserve"> </w:t>
      </w:r>
    </w:p>
    <w:p w:rsidR="003B6612" w:rsidRPr="003B6612" w:rsidRDefault="003B6612" w:rsidP="003B6612">
      <w:pPr>
        <w:pStyle w:val="a6"/>
        <w:spacing w:after="0" w:line="240" w:lineRule="auto"/>
        <w:ind w:left="0" w:firstLine="0"/>
        <w:rPr>
          <w:sz w:val="24"/>
          <w:szCs w:val="24"/>
        </w:rPr>
      </w:pPr>
      <w:r w:rsidRPr="003B6612">
        <w:rPr>
          <w:sz w:val="24"/>
          <w:szCs w:val="24"/>
        </w:rPr>
        <w:t>Задание 7 (базовый уровень).                             (1 балл)</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Прилагательное в словосочетании </w:t>
      </w:r>
      <w:r w:rsidRPr="003B6612">
        <w:rPr>
          <w:rFonts w:ascii="Times New Roman" w:hAnsi="Times New Roman" w:cs="Times New Roman"/>
          <w:i/>
          <w:sz w:val="24"/>
          <w:szCs w:val="24"/>
        </w:rPr>
        <w:t xml:space="preserve">деревянный дом </w:t>
      </w:r>
      <w:r w:rsidRPr="003B6612">
        <w:rPr>
          <w:rFonts w:ascii="Times New Roman" w:hAnsi="Times New Roman" w:cs="Times New Roman"/>
          <w:sz w:val="24"/>
          <w:szCs w:val="24"/>
        </w:rPr>
        <w:t>находится в форме</w:t>
      </w:r>
    </w:p>
    <w:p w:rsidR="003B6612" w:rsidRPr="003B6612" w:rsidRDefault="003B6612" w:rsidP="009E3CC6">
      <w:pPr>
        <w:numPr>
          <w:ilvl w:val="0"/>
          <w:numId w:val="13"/>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И.п.,</w:t>
      </w:r>
    </w:p>
    <w:p w:rsidR="003B6612" w:rsidRPr="003B6612" w:rsidRDefault="003B6612" w:rsidP="009E3CC6">
      <w:pPr>
        <w:numPr>
          <w:ilvl w:val="0"/>
          <w:numId w:val="13"/>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м.р., ед.ч.</w:t>
      </w:r>
    </w:p>
    <w:p w:rsidR="003B6612" w:rsidRPr="003B6612" w:rsidRDefault="003B6612" w:rsidP="009E3CC6">
      <w:pPr>
        <w:numPr>
          <w:ilvl w:val="0"/>
          <w:numId w:val="13"/>
        </w:numPr>
        <w:spacing w:after="0" w:line="240" w:lineRule="auto"/>
        <w:jc w:val="both"/>
        <w:rPr>
          <w:rFonts w:ascii="Times New Roman" w:hAnsi="Times New Roman" w:cs="Times New Roman"/>
          <w:sz w:val="24"/>
          <w:szCs w:val="24"/>
        </w:rPr>
      </w:pPr>
      <w:r w:rsidRPr="003B6612">
        <w:rPr>
          <w:rFonts w:ascii="Times New Roman" w:hAnsi="Times New Roman" w:cs="Times New Roman"/>
          <w:sz w:val="24"/>
          <w:szCs w:val="24"/>
        </w:rPr>
        <w:t>И.п., м.р., ед.ч</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w:t>
      </w:r>
    </w:p>
    <w:p w:rsidR="003B6612" w:rsidRPr="003B6612" w:rsidRDefault="003B6612" w:rsidP="003B6612">
      <w:pPr>
        <w:pStyle w:val="a6"/>
        <w:spacing w:after="0" w:line="240" w:lineRule="auto"/>
        <w:ind w:left="0" w:firstLine="0"/>
        <w:rPr>
          <w:sz w:val="24"/>
          <w:szCs w:val="24"/>
        </w:rPr>
      </w:pPr>
      <w:r>
        <w:rPr>
          <w:sz w:val="24"/>
          <w:szCs w:val="24"/>
        </w:rPr>
        <w:t xml:space="preserve"> </w:t>
      </w:r>
    </w:p>
    <w:p w:rsidR="003B6612" w:rsidRPr="003B6612" w:rsidRDefault="003B6612" w:rsidP="003B6612">
      <w:pPr>
        <w:pStyle w:val="a6"/>
        <w:spacing w:after="0" w:line="240" w:lineRule="auto"/>
        <w:ind w:left="0" w:firstLine="0"/>
        <w:rPr>
          <w:sz w:val="24"/>
          <w:szCs w:val="24"/>
        </w:rPr>
      </w:pPr>
      <w:r w:rsidRPr="003B6612">
        <w:rPr>
          <w:sz w:val="24"/>
          <w:szCs w:val="24"/>
        </w:rPr>
        <w:t>Задание 8 (базовый уровень).                                  (1 балл)</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В каком словосочетании прилагательное употреблено в переносном значении?</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1) кожаная обувь</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2) льняное полотно</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3) шерстяной костюм</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4) шёлковая травка</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w:t>
      </w:r>
    </w:p>
    <w:p w:rsidR="003B6612" w:rsidRPr="003B6612" w:rsidRDefault="003B6612" w:rsidP="003B6612">
      <w:pPr>
        <w:pStyle w:val="a6"/>
        <w:spacing w:after="0" w:line="240" w:lineRule="auto"/>
        <w:ind w:left="0" w:firstLine="0"/>
        <w:rPr>
          <w:sz w:val="24"/>
          <w:szCs w:val="24"/>
        </w:rPr>
      </w:pPr>
      <w:r>
        <w:rPr>
          <w:sz w:val="24"/>
          <w:szCs w:val="24"/>
        </w:rPr>
        <w:t xml:space="preserve"> </w:t>
      </w:r>
    </w:p>
    <w:p w:rsidR="003B6612" w:rsidRPr="003B6612" w:rsidRDefault="003B6612" w:rsidP="003B6612">
      <w:pPr>
        <w:pStyle w:val="a6"/>
        <w:spacing w:after="0" w:line="240" w:lineRule="auto"/>
        <w:ind w:left="0" w:firstLine="0"/>
        <w:rPr>
          <w:sz w:val="24"/>
          <w:szCs w:val="24"/>
        </w:rPr>
      </w:pPr>
      <w:r w:rsidRPr="003B6612">
        <w:rPr>
          <w:sz w:val="24"/>
          <w:szCs w:val="24"/>
        </w:rPr>
        <w:t>Задание 9 (базовый уровень).                                (1 балл)</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В каком ряду в обоих словах пропущена одна и та же буква?</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1) о широк..й душе, о лучш..й доле</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2) по весенн..му небу, на передн..м сиденье</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3) к чуж..му берегу, у похож..го дома</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4) в син..м море, осенн..м пейзажем</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w:t>
      </w:r>
    </w:p>
    <w:p w:rsidR="003B6612" w:rsidRPr="003B6612" w:rsidRDefault="003B6612" w:rsidP="003B6612">
      <w:pPr>
        <w:pStyle w:val="a6"/>
        <w:spacing w:after="0" w:line="240" w:lineRule="auto"/>
        <w:ind w:left="0" w:firstLine="0"/>
        <w:rPr>
          <w:sz w:val="24"/>
          <w:szCs w:val="24"/>
        </w:rPr>
      </w:pPr>
    </w:p>
    <w:p w:rsidR="003B6612" w:rsidRPr="003B6612" w:rsidRDefault="003B6612" w:rsidP="003B6612">
      <w:pPr>
        <w:pStyle w:val="a6"/>
        <w:spacing w:after="0" w:line="240" w:lineRule="auto"/>
        <w:ind w:left="0" w:firstLine="0"/>
        <w:rPr>
          <w:sz w:val="24"/>
          <w:szCs w:val="24"/>
        </w:rPr>
      </w:pPr>
      <w:r w:rsidRPr="003B6612">
        <w:rPr>
          <w:sz w:val="24"/>
          <w:szCs w:val="24"/>
        </w:rPr>
        <w:t>Задание 10 (повышенный уровень).                    (2 балла)</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В каком словосочетании имя прилагательное излишне</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1) дорогой подарок</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2) памятный сувенир</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3) скучный фильм</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4) клетчатая скатерть</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w:t>
      </w:r>
    </w:p>
    <w:p w:rsidR="003B6612" w:rsidRPr="003B6612" w:rsidRDefault="003B6612" w:rsidP="003B6612">
      <w:pPr>
        <w:pStyle w:val="a6"/>
        <w:spacing w:after="0" w:line="240" w:lineRule="auto"/>
        <w:ind w:left="0" w:firstLine="0"/>
        <w:rPr>
          <w:sz w:val="24"/>
          <w:szCs w:val="24"/>
        </w:rPr>
      </w:pPr>
    </w:p>
    <w:p w:rsidR="003B6612" w:rsidRPr="003B6612" w:rsidRDefault="003B6612" w:rsidP="003B6612">
      <w:pPr>
        <w:pStyle w:val="a6"/>
        <w:spacing w:after="0" w:line="240" w:lineRule="auto"/>
        <w:ind w:left="0" w:firstLine="0"/>
        <w:rPr>
          <w:sz w:val="24"/>
          <w:szCs w:val="24"/>
        </w:rPr>
      </w:pPr>
      <w:r w:rsidRPr="003B6612">
        <w:rPr>
          <w:sz w:val="24"/>
          <w:szCs w:val="24"/>
        </w:rPr>
        <w:t>Задание 11 (повышенный уровень).                    (1 балл)</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В каком кратком прилагательном верно выделена буква, обозначающая ударный гласный звук?</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1) работа труднА</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2) будьте дОбры</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3) солнце низкО</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4) бабушка стАра</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w:t>
      </w:r>
    </w:p>
    <w:p w:rsidR="003B6612" w:rsidRPr="003B6612" w:rsidRDefault="003B6612" w:rsidP="003B6612">
      <w:pPr>
        <w:spacing w:after="0" w:line="240" w:lineRule="auto"/>
        <w:rPr>
          <w:rFonts w:ascii="Times New Roman" w:hAnsi="Times New Roman" w:cs="Times New Roman"/>
          <w:sz w:val="24"/>
          <w:szCs w:val="24"/>
        </w:rPr>
      </w:pP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Задание 12 (базовый уровень).                                (1 балл)</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В каком слове на конце пишется Ь?</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1) вокруг тиш..</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2) дуб могуч..</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3) ерш колюч..</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 xml:space="preserve">                   4) громкий плач..</w:t>
      </w:r>
    </w:p>
    <w:p w:rsidR="003B6612" w:rsidRPr="003B6612" w:rsidRDefault="003B6612" w:rsidP="003B6612">
      <w:pPr>
        <w:spacing w:after="0" w:line="240" w:lineRule="auto"/>
        <w:ind w:left="360"/>
        <w:rPr>
          <w:rFonts w:ascii="Times New Roman" w:hAnsi="Times New Roman" w:cs="Times New Roman"/>
          <w:sz w:val="24"/>
          <w:szCs w:val="24"/>
        </w:rPr>
      </w:pPr>
      <w:r w:rsidRPr="003B6612">
        <w:rPr>
          <w:rFonts w:ascii="Times New Roman" w:hAnsi="Times New Roman" w:cs="Times New Roman"/>
          <w:i/>
          <w:sz w:val="24"/>
          <w:szCs w:val="24"/>
          <w:u w:val="single"/>
        </w:rPr>
        <w:t>Ответ:</w:t>
      </w:r>
      <w:r>
        <w:rPr>
          <w:rFonts w:ascii="Times New Roman" w:hAnsi="Times New Roman" w:cs="Times New Roman"/>
          <w:sz w:val="24"/>
          <w:szCs w:val="24"/>
        </w:rPr>
        <w:t xml:space="preserve">    </w:t>
      </w:r>
    </w:p>
    <w:p w:rsidR="003B6612" w:rsidRPr="003B6612" w:rsidRDefault="003B6612" w:rsidP="003B6612">
      <w:pPr>
        <w:pStyle w:val="a6"/>
        <w:spacing w:after="0" w:line="240" w:lineRule="auto"/>
        <w:ind w:left="0" w:firstLine="0"/>
        <w:rPr>
          <w:sz w:val="24"/>
          <w:szCs w:val="24"/>
        </w:rPr>
      </w:pPr>
      <w:r>
        <w:rPr>
          <w:sz w:val="24"/>
          <w:szCs w:val="24"/>
        </w:rPr>
        <w:t xml:space="preserve">  </w:t>
      </w:r>
    </w:p>
    <w:p w:rsidR="003B6612" w:rsidRPr="003B6612" w:rsidRDefault="003B6612" w:rsidP="003B6612">
      <w:pPr>
        <w:pStyle w:val="a6"/>
        <w:spacing w:after="0" w:line="240" w:lineRule="auto"/>
        <w:ind w:left="0" w:firstLine="0"/>
        <w:rPr>
          <w:sz w:val="24"/>
          <w:szCs w:val="24"/>
        </w:rPr>
      </w:pPr>
      <w:r w:rsidRPr="003B6612">
        <w:rPr>
          <w:sz w:val="24"/>
          <w:szCs w:val="24"/>
        </w:rPr>
        <w:t>Задание 13 (базовый уровень).                                      (1 балл)</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Найдите пример, где допущена орфографическая ошибка.</w:t>
      </w:r>
    </w:p>
    <w:p w:rsidR="003B6612" w:rsidRPr="003B6612" w:rsidRDefault="003B6612" w:rsidP="009E3CC6">
      <w:pPr>
        <w:numPr>
          <w:ilvl w:val="0"/>
          <w:numId w:val="14"/>
        </w:num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Время от времени из воды выпрыгивали рыбки с блестящей чешуёй.</w:t>
      </w:r>
    </w:p>
    <w:p w:rsidR="003B6612" w:rsidRPr="003B6612" w:rsidRDefault="003B6612" w:rsidP="009E3CC6">
      <w:pPr>
        <w:numPr>
          <w:ilvl w:val="0"/>
          <w:numId w:val="14"/>
        </w:num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Внутреннюю поверхность коробки оклеивают особой бумагой. </w:t>
      </w:r>
    </w:p>
    <w:p w:rsidR="003B6612" w:rsidRPr="003B6612" w:rsidRDefault="003B6612" w:rsidP="009E3CC6">
      <w:pPr>
        <w:numPr>
          <w:ilvl w:val="0"/>
          <w:numId w:val="14"/>
        </w:num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Снег на вершине горы казался розовом.</w:t>
      </w:r>
    </w:p>
    <w:p w:rsidR="003B6612" w:rsidRPr="003B6612" w:rsidRDefault="003B6612" w:rsidP="009E3CC6">
      <w:pPr>
        <w:numPr>
          <w:ilvl w:val="0"/>
          <w:numId w:val="14"/>
        </w:num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Во внутреннем кармане проездного билета не оказалось.</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 xml:space="preserve">           Ответ:</w:t>
      </w:r>
    </w:p>
    <w:p w:rsidR="003B6612" w:rsidRPr="003B6612" w:rsidRDefault="003B6612" w:rsidP="003B6612">
      <w:pPr>
        <w:pStyle w:val="a6"/>
        <w:spacing w:after="0" w:line="240" w:lineRule="auto"/>
        <w:ind w:left="0" w:firstLine="0"/>
        <w:rPr>
          <w:sz w:val="24"/>
          <w:szCs w:val="24"/>
        </w:rPr>
      </w:pPr>
    </w:p>
    <w:p w:rsidR="003B6612" w:rsidRPr="003B6612" w:rsidRDefault="003B6612" w:rsidP="003B6612">
      <w:pPr>
        <w:pStyle w:val="a6"/>
        <w:spacing w:after="0" w:line="240" w:lineRule="auto"/>
        <w:ind w:left="0" w:firstLine="0"/>
        <w:rPr>
          <w:sz w:val="24"/>
          <w:szCs w:val="24"/>
        </w:rPr>
      </w:pPr>
      <w:r w:rsidRPr="003B6612">
        <w:rPr>
          <w:sz w:val="24"/>
          <w:szCs w:val="24"/>
        </w:rPr>
        <w:t>Задание 14 (базовый уровень).                                     (1 балл)</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Укажите синоним к слову ЗАМАНЧИВЫЙ.</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1) заманчиво                               3) удачный</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2) красивый                                4) привлекательный</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w:t>
      </w:r>
    </w:p>
    <w:p w:rsidR="003B6612" w:rsidRPr="003B6612" w:rsidRDefault="003B6612" w:rsidP="003B6612">
      <w:pPr>
        <w:pStyle w:val="a6"/>
        <w:spacing w:after="0" w:line="240" w:lineRule="auto"/>
        <w:ind w:left="0" w:firstLine="0"/>
        <w:rPr>
          <w:sz w:val="24"/>
          <w:szCs w:val="24"/>
        </w:rPr>
      </w:pPr>
    </w:p>
    <w:p w:rsidR="003B6612" w:rsidRPr="003B6612" w:rsidRDefault="003B6612" w:rsidP="003B6612">
      <w:pPr>
        <w:pStyle w:val="a6"/>
        <w:spacing w:after="0" w:line="240" w:lineRule="auto"/>
        <w:ind w:left="0" w:firstLine="0"/>
        <w:rPr>
          <w:sz w:val="24"/>
          <w:szCs w:val="24"/>
        </w:rPr>
      </w:pPr>
      <w:r w:rsidRPr="003B6612">
        <w:rPr>
          <w:sz w:val="24"/>
          <w:szCs w:val="24"/>
        </w:rPr>
        <w:t>Задание 15 (базовый  уровень).                                  (1 балл)</w:t>
      </w:r>
    </w:p>
    <w:p w:rsidR="003B6612" w:rsidRPr="003B6612" w:rsidRDefault="003B6612" w:rsidP="003B6612">
      <w:pPr>
        <w:shd w:val="clear" w:color="auto" w:fill="FFFFFF"/>
        <w:spacing w:after="0" w:line="240" w:lineRule="auto"/>
        <w:rPr>
          <w:rFonts w:ascii="Times New Roman" w:hAnsi="Times New Roman" w:cs="Times New Roman"/>
          <w:sz w:val="24"/>
          <w:szCs w:val="24"/>
        </w:rPr>
      </w:pPr>
      <w:r w:rsidRPr="003B6612">
        <w:rPr>
          <w:rFonts w:ascii="Times New Roman" w:hAnsi="Times New Roman" w:cs="Times New Roman"/>
          <w:sz w:val="24"/>
          <w:szCs w:val="24"/>
        </w:rPr>
        <w:t>В каком словосочетании главным словом является прила</w:t>
      </w:r>
      <w:r w:rsidRPr="003B6612">
        <w:rPr>
          <w:rFonts w:ascii="Times New Roman" w:hAnsi="Times New Roman" w:cs="Times New Roman"/>
          <w:sz w:val="24"/>
          <w:szCs w:val="24"/>
        </w:rPr>
        <w:softHyphen/>
        <w:t>гательное?</w:t>
      </w:r>
    </w:p>
    <w:p w:rsidR="003B6612" w:rsidRPr="003B6612" w:rsidRDefault="003B6612" w:rsidP="003B6612">
      <w:pPr>
        <w:shd w:val="clear" w:color="auto" w:fill="FFFFFF"/>
        <w:tabs>
          <w:tab w:val="left" w:pos="259"/>
        </w:tabs>
        <w:spacing w:after="0" w:line="240" w:lineRule="auto"/>
        <w:rPr>
          <w:rFonts w:ascii="Times New Roman" w:hAnsi="Times New Roman" w:cs="Times New Roman"/>
          <w:spacing w:val="-1"/>
          <w:sz w:val="24"/>
          <w:szCs w:val="24"/>
        </w:rPr>
      </w:pPr>
      <w:r w:rsidRPr="003B6612">
        <w:rPr>
          <w:rFonts w:ascii="Times New Roman" w:hAnsi="Times New Roman" w:cs="Times New Roman"/>
          <w:spacing w:val="-2"/>
          <w:sz w:val="24"/>
          <w:szCs w:val="24"/>
        </w:rPr>
        <w:t xml:space="preserve"> 1) внимательный к людям                        </w:t>
      </w:r>
      <w:r w:rsidRPr="003B6612">
        <w:rPr>
          <w:rFonts w:ascii="Times New Roman" w:hAnsi="Times New Roman" w:cs="Times New Roman"/>
          <w:spacing w:val="-1"/>
          <w:sz w:val="24"/>
          <w:szCs w:val="24"/>
        </w:rPr>
        <w:t xml:space="preserve">2) чудесный доктор </w:t>
      </w:r>
    </w:p>
    <w:p w:rsidR="003B6612" w:rsidRPr="003B6612" w:rsidRDefault="003B6612" w:rsidP="003B6612">
      <w:pPr>
        <w:shd w:val="clear" w:color="auto" w:fill="FFFFFF"/>
        <w:tabs>
          <w:tab w:val="left" w:pos="259"/>
        </w:tabs>
        <w:spacing w:after="0" w:line="240" w:lineRule="auto"/>
        <w:rPr>
          <w:rFonts w:ascii="Times New Roman" w:hAnsi="Times New Roman" w:cs="Times New Roman"/>
          <w:sz w:val="24"/>
          <w:szCs w:val="24"/>
        </w:rPr>
      </w:pPr>
      <w:r w:rsidRPr="003B6612">
        <w:rPr>
          <w:rFonts w:ascii="Times New Roman" w:hAnsi="Times New Roman" w:cs="Times New Roman"/>
          <w:spacing w:val="-3"/>
          <w:sz w:val="24"/>
          <w:szCs w:val="24"/>
        </w:rPr>
        <w:t xml:space="preserve"> 3) теплый хлеб</w:t>
      </w:r>
      <w:r w:rsidRPr="003B6612">
        <w:rPr>
          <w:rFonts w:ascii="Times New Roman" w:hAnsi="Times New Roman" w:cs="Times New Roman"/>
          <w:sz w:val="24"/>
          <w:szCs w:val="24"/>
        </w:rPr>
        <w:t xml:space="preserve">                                          4) вересковый мёд</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w:t>
      </w:r>
    </w:p>
    <w:p w:rsidR="003B6612" w:rsidRPr="003B6612" w:rsidRDefault="003B6612" w:rsidP="003B6612">
      <w:pPr>
        <w:pStyle w:val="a6"/>
        <w:spacing w:after="0" w:line="240" w:lineRule="auto"/>
        <w:ind w:left="0" w:firstLine="0"/>
        <w:rPr>
          <w:sz w:val="24"/>
          <w:szCs w:val="24"/>
        </w:rPr>
      </w:pPr>
    </w:p>
    <w:p w:rsidR="003B6612" w:rsidRPr="003B6612" w:rsidRDefault="003B6612" w:rsidP="003B6612">
      <w:pPr>
        <w:pStyle w:val="a6"/>
        <w:spacing w:after="0" w:line="240" w:lineRule="auto"/>
        <w:ind w:left="0" w:firstLine="0"/>
        <w:rPr>
          <w:sz w:val="24"/>
          <w:szCs w:val="24"/>
        </w:rPr>
      </w:pPr>
      <w:r w:rsidRPr="003B6612">
        <w:rPr>
          <w:sz w:val="24"/>
          <w:szCs w:val="24"/>
        </w:rPr>
        <w:t>Задание 16 (повышенный  уровень).                                     (1 балл)</w:t>
      </w:r>
    </w:p>
    <w:p w:rsidR="003B6612" w:rsidRPr="003B6612" w:rsidRDefault="003B6612" w:rsidP="003B6612">
      <w:pPr>
        <w:shd w:val="clear" w:color="auto" w:fill="FFFFFF"/>
        <w:spacing w:after="0" w:line="240" w:lineRule="auto"/>
        <w:rPr>
          <w:rFonts w:ascii="Times New Roman" w:hAnsi="Times New Roman" w:cs="Times New Roman"/>
          <w:sz w:val="24"/>
          <w:szCs w:val="24"/>
        </w:rPr>
      </w:pPr>
      <w:r w:rsidRPr="003B6612">
        <w:rPr>
          <w:rFonts w:ascii="Times New Roman" w:hAnsi="Times New Roman" w:cs="Times New Roman"/>
          <w:spacing w:val="-1"/>
          <w:sz w:val="24"/>
          <w:szCs w:val="24"/>
        </w:rPr>
        <w:t xml:space="preserve">Напишите, какую роль в данном предложении играет имя </w:t>
      </w:r>
      <w:r w:rsidRPr="003B6612">
        <w:rPr>
          <w:rFonts w:ascii="Times New Roman" w:hAnsi="Times New Roman" w:cs="Times New Roman"/>
          <w:sz w:val="24"/>
          <w:szCs w:val="24"/>
        </w:rPr>
        <w:t>прилагательное.</w:t>
      </w:r>
    </w:p>
    <w:p w:rsidR="003B6612" w:rsidRPr="003B6612" w:rsidRDefault="003B6612" w:rsidP="003B6612">
      <w:pPr>
        <w:shd w:val="clear" w:color="auto" w:fill="FFFFFF"/>
        <w:spacing w:after="0" w:line="240" w:lineRule="auto"/>
        <w:rPr>
          <w:rFonts w:ascii="Times New Roman" w:hAnsi="Times New Roman" w:cs="Times New Roman"/>
          <w:sz w:val="24"/>
          <w:szCs w:val="24"/>
        </w:rPr>
      </w:pPr>
      <w:r w:rsidRPr="003B6612">
        <w:rPr>
          <w:rFonts w:ascii="Times New Roman" w:hAnsi="Times New Roman" w:cs="Times New Roman"/>
          <w:sz w:val="24"/>
          <w:szCs w:val="24"/>
        </w:rPr>
        <w:t>Без окон, без дверей - полна горница людей.</w:t>
      </w:r>
    </w:p>
    <w:p w:rsidR="003B6612" w:rsidRPr="003B6612" w:rsidRDefault="003B6612" w:rsidP="003B6612">
      <w:pPr>
        <w:shd w:val="clear" w:color="auto" w:fill="FFFFFF"/>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1. Сказуемое                          2. Определение</w:t>
      </w:r>
    </w:p>
    <w:p w:rsidR="003B6612" w:rsidRPr="003B6612" w:rsidRDefault="003B6612" w:rsidP="003B6612">
      <w:pPr>
        <w:shd w:val="clear" w:color="auto" w:fill="FFFFFF"/>
        <w:spacing w:after="0" w:line="240" w:lineRule="auto"/>
        <w:rPr>
          <w:rFonts w:ascii="Times New Roman" w:hAnsi="Times New Roman" w:cs="Times New Roman"/>
          <w:sz w:val="24"/>
          <w:szCs w:val="24"/>
        </w:rPr>
      </w:pPr>
      <w:r w:rsidRPr="003B6612">
        <w:rPr>
          <w:rFonts w:ascii="Times New Roman" w:hAnsi="Times New Roman" w:cs="Times New Roman"/>
          <w:sz w:val="24"/>
          <w:szCs w:val="24"/>
        </w:rPr>
        <w:t xml:space="preserve"> 3. Обстоятельство                  4. Подлежащее</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w:t>
      </w:r>
    </w:p>
    <w:p w:rsidR="003B6612" w:rsidRPr="003B6612" w:rsidRDefault="003B6612" w:rsidP="003B6612">
      <w:pPr>
        <w:pStyle w:val="a5"/>
        <w:shd w:val="clear" w:color="auto" w:fill="FFFFFF"/>
        <w:spacing w:before="0" w:beforeAutospacing="0" w:after="0" w:afterAutospacing="0"/>
      </w:pPr>
    </w:p>
    <w:p w:rsidR="003B6612" w:rsidRPr="003B6612" w:rsidRDefault="003B6612" w:rsidP="003B6612">
      <w:pPr>
        <w:pStyle w:val="a5"/>
        <w:shd w:val="clear" w:color="auto" w:fill="FFFFFF"/>
        <w:spacing w:before="0" w:beforeAutospacing="0" w:after="0" w:afterAutospacing="0"/>
      </w:pPr>
      <w:r w:rsidRPr="003B6612">
        <w:t>Задания 17 (повышенный  уровень).                                            (3 балла)</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Прочитайте текст и выполните задания 1-3.</w:t>
      </w:r>
    </w:p>
    <w:p w:rsidR="003B6612" w:rsidRPr="003B6612" w:rsidRDefault="003B6612" w:rsidP="003B6612">
      <w:pPr>
        <w:spacing w:after="0" w:line="240" w:lineRule="auto"/>
        <w:rPr>
          <w:rFonts w:ascii="Times New Roman" w:hAnsi="Times New Roman" w:cs="Times New Roman"/>
          <w:i/>
          <w:sz w:val="24"/>
          <w:szCs w:val="24"/>
        </w:rPr>
      </w:pPr>
      <w:r w:rsidRPr="003B6612">
        <w:rPr>
          <w:rFonts w:ascii="Times New Roman" w:hAnsi="Times New Roman" w:cs="Times New Roman"/>
          <w:i/>
          <w:sz w:val="24"/>
          <w:szCs w:val="24"/>
        </w:rPr>
        <w:t xml:space="preserve">Барсучонок был толстенький, настоящий бутузик. Шерстка светлая, серебристая, а ножки темные, словно он черные сапожки и черные варежки надел. </w:t>
      </w:r>
    </w:p>
    <w:p w:rsidR="003B6612" w:rsidRPr="003B6612" w:rsidRDefault="003B6612" w:rsidP="003B6612">
      <w:pPr>
        <w:spacing w:after="0" w:line="240" w:lineRule="auto"/>
        <w:jc w:val="right"/>
        <w:rPr>
          <w:rFonts w:ascii="Times New Roman" w:hAnsi="Times New Roman" w:cs="Times New Roman"/>
          <w:i/>
          <w:sz w:val="24"/>
          <w:szCs w:val="24"/>
        </w:rPr>
      </w:pPr>
      <w:r w:rsidRPr="003B6612">
        <w:rPr>
          <w:rFonts w:ascii="Times New Roman" w:hAnsi="Times New Roman" w:cs="Times New Roman"/>
          <w:i/>
          <w:sz w:val="24"/>
          <w:szCs w:val="24"/>
        </w:rPr>
        <w:t xml:space="preserve">                                                                 (по Г. Скребицкому)</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1. Определите стиль речи.  (Напишите нужное слово).</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2. Определите тип речи.</w:t>
      </w:r>
    </w:p>
    <w:p w:rsidR="003B6612" w:rsidRPr="003B6612" w:rsidRDefault="003B6612" w:rsidP="003B6612">
      <w:pPr>
        <w:spacing w:after="0" w:line="240" w:lineRule="auto"/>
        <w:rPr>
          <w:rFonts w:ascii="Times New Roman" w:hAnsi="Times New Roman" w:cs="Times New Roman"/>
          <w:sz w:val="24"/>
          <w:szCs w:val="24"/>
        </w:rPr>
      </w:pPr>
      <w:r w:rsidRPr="003B6612">
        <w:rPr>
          <w:rFonts w:ascii="Times New Roman" w:hAnsi="Times New Roman" w:cs="Times New Roman"/>
          <w:sz w:val="24"/>
          <w:szCs w:val="24"/>
        </w:rPr>
        <w:t>3. Найдите в тексте слова, которые называют признаки предмета. Какие это части речи? Напишите нужные термины.</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Ответы:1. ___________________</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2. _________________________</w:t>
      </w:r>
    </w:p>
    <w:p w:rsidR="003B6612" w:rsidRPr="003B6612" w:rsidRDefault="003B6612" w:rsidP="003B6612">
      <w:pPr>
        <w:spacing w:after="0" w:line="240" w:lineRule="auto"/>
        <w:ind w:left="360"/>
        <w:rPr>
          <w:rFonts w:ascii="Times New Roman" w:hAnsi="Times New Roman" w:cs="Times New Roman"/>
          <w:i/>
          <w:sz w:val="24"/>
          <w:szCs w:val="24"/>
          <w:u w:val="single"/>
        </w:rPr>
      </w:pPr>
      <w:r w:rsidRPr="003B6612">
        <w:rPr>
          <w:rFonts w:ascii="Times New Roman" w:hAnsi="Times New Roman" w:cs="Times New Roman"/>
          <w:i/>
          <w:sz w:val="24"/>
          <w:szCs w:val="24"/>
          <w:u w:val="single"/>
        </w:rPr>
        <w:t>3.__________________________</w:t>
      </w:r>
    </w:p>
    <w:p w:rsidR="003B6612" w:rsidRPr="003B6612" w:rsidRDefault="003B6612" w:rsidP="003B6612">
      <w:pPr>
        <w:pStyle w:val="a5"/>
        <w:shd w:val="clear" w:color="auto" w:fill="FFFFFF"/>
        <w:spacing w:before="0" w:beforeAutospacing="0" w:after="0" w:afterAutospacing="0"/>
      </w:pPr>
    </w:p>
    <w:p w:rsidR="003B6612" w:rsidRPr="003B6612" w:rsidRDefault="003B6612" w:rsidP="003B6612">
      <w:pPr>
        <w:pStyle w:val="a5"/>
        <w:shd w:val="clear" w:color="auto" w:fill="FFFFFF"/>
        <w:spacing w:before="0" w:beforeAutospacing="0" w:after="0" w:afterAutospacing="0"/>
      </w:pPr>
      <w:r w:rsidRPr="003B6612">
        <w:t>Задания В1                               (2 балла)</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Из данного предложения выпишите прилагательное (прилагательные), выполняющие роль эпитета (эпитетов).</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i/>
          <w:color w:val="000000"/>
          <w:sz w:val="24"/>
          <w:szCs w:val="24"/>
          <w:lang w:eastAsia="ru-RU"/>
        </w:rPr>
      </w:pPr>
      <w:r w:rsidRPr="003B6612">
        <w:rPr>
          <w:rFonts w:ascii="Times New Roman" w:eastAsia="Times New Roman" w:hAnsi="Times New Roman" w:cs="Times New Roman"/>
          <w:i/>
          <w:color w:val="000000"/>
          <w:sz w:val="24"/>
          <w:szCs w:val="24"/>
          <w:lang w:eastAsia="ru-RU"/>
        </w:rPr>
        <w:t>К ночи небо зазеленело как лед, звёзды примерзли к небесному своду и колючий мороз прошел по деревне.</w:t>
      </w:r>
    </w:p>
    <w:p w:rsidR="003B6612" w:rsidRPr="003B6612" w:rsidRDefault="003B6612" w:rsidP="003B6612">
      <w:pPr>
        <w:pStyle w:val="a5"/>
        <w:shd w:val="clear" w:color="auto" w:fill="FFFFFF"/>
        <w:spacing w:before="0" w:beforeAutospacing="0" w:after="0" w:afterAutospacing="0"/>
        <w:rPr>
          <w:color w:val="333333"/>
        </w:rPr>
      </w:pPr>
    </w:p>
    <w:p w:rsidR="003B6612" w:rsidRPr="003B6612" w:rsidRDefault="003B6612" w:rsidP="003B6612">
      <w:pPr>
        <w:pStyle w:val="a5"/>
        <w:shd w:val="clear" w:color="auto" w:fill="FFFFFF"/>
        <w:spacing w:before="0" w:beforeAutospacing="0" w:after="0" w:afterAutospacing="0"/>
      </w:pPr>
      <w:r w:rsidRPr="003B6612">
        <w:t>Задания В2                            (2 балла)</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3B6612">
        <w:rPr>
          <w:rFonts w:ascii="Times New Roman" w:eastAsia="Times New Roman" w:hAnsi="Times New Roman" w:cs="Times New Roman"/>
          <w:color w:val="000000"/>
          <w:sz w:val="24"/>
          <w:szCs w:val="24"/>
          <w:lang w:eastAsia="ru-RU"/>
        </w:rPr>
        <w:t>Напишите часть речи, которой выражено (выражены) сказуемое (сказуемые) в данном предложении.</w:t>
      </w:r>
    </w:p>
    <w:p w:rsidR="003B6612" w:rsidRPr="003B6612" w:rsidRDefault="003B6612" w:rsidP="003B6612">
      <w:pPr>
        <w:shd w:val="clear" w:color="auto" w:fill="FFFFFF" w:themeFill="background1"/>
        <w:spacing w:after="0" w:line="240" w:lineRule="auto"/>
        <w:rPr>
          <w:rFonts w:ascii="Times New Roman" w:eastAsia="Times New Roman" w:hAnsi="Times New Roman" w:cs="Times New Roman"/>
          <w:i/>
          <w:color w:val="000000"/>
          <w:sz w:val="24"/>
          <w:szCs w:val="24"/>
          <w:lang w:eastAsia="ru-RU"/>
        </w:rPr>
      </w:pPr>
      <w:r w:rsidRPr="003B6612">
        <w:rPr>
          <w:rFonts w:ascii="Times New Roman" w:eastAsia="Times New Roman" w:hAnsi="Times New Roman" w:cs="Times New Roman"/>
          <w:i/>
          <w:color w:val="000000"/>
          <w:sz w:val="24"/>
          <w:szCs w:val="24"/>
          <w:lang w:eastAsia="ru-RU"/>
        </w:rPr>
        <w:t>Летом вечера долги, а ночи коротки.</w:t>
      </w:r>
    </w:p>
    <w:p w:rsidR="003B6612" w:rsidRPr="003B6612" w:rsidRDefault="003B6612" w:rsidP="003B6612">
      <w:pPr>
        <w:spacing w:after="0" w:line="240" w:lineRule="auto"/>
        <w:jc w:val="center"/>
        <w:rPr>
          <w:rFonts w:ascii="Times New Roman" w:hAnsi="Times New Roman" w:cs="Times New Roman"/>
          <w:sz w:val="24"/>
          <w:szCs w:val="24"/>
        </w:rPr>
      </w:pPr>
    </w:p>
    <w:p w:rsidR="003B6612" w:rsidRPr="003B6612" w:rsidRDefault="003B6612" w:rsidP="003B6612">
      <w:pPr>
        <w:spacing w:after="0" w:line="240" w:lineRule="auto"/>
        <w:jc w:val="center"/>
        <w:rPr>
          <w:rFonts w:ascii="Times New Roman" w:hAnsi="Times New Roman" w:cs="Times New Roman"/>
          <w:sz w:val="24"/>
          <w:szCs w:val="24"/>
        </w:rPr>
      </w:pPr>
    </w:p>
    <w:p w:rsidR="003B6612" w:rsidRPr="003B6612" w:rsidRDefault="003B6612" w:rsidP="003B6612">
      <w:pPr>
        <w:spacing w:after="0" w:line="240" w:lineRule="auto"/>
        <w:jc w:val="center"/>
        <w:rPr>
          <w:rFonts w:ascii="Times New Roman" w:hAnsi="Times New Roman" w:cs="Times New Roman"/>
          <w:sz w:val="24"/>
          <w:szCs w:val="24"/>
        </w:rPr>
      </w:pPr>
    </w:p>
    <w:p w:rsidR="003B6612" w:rsidRPr="003B6612" w:rsidRDefault="003B6612" w:rsidP="003B6612">
      <w:pPr>
        <w:spacing w:after="0" w:line="240" w:lineRule="auto"/>
        <w:jc w:val="center"/>
        <w:rPr>
          <w:rFonts w:ascii="Times New Roman" w:hAnsi="Times New Roman" w:cs="Times New Roman"/>
          <w:sz w:val="24"/>
          <w:szCs w:val="24"/>
        </w:rPr>
      </w:pPr>
    </w:p>
    <w:p w:rsidR="003B6612" w:rsidRPr="003B6612" w:rsidRDefault="003B6612" w:rsidP="003B6612">
      <w:pPr>
        <w:spacing w:after="0" w:line="240" w:lineRule="auto"/>
        <w:jc w:val="center"/>
        <w:rPr>
          <w:rFonts w:ascii="Times New Roman" w:hAnsi="Times New Roman" w:cs="Times New Roman"/>
          <w:sz w:val="24"/>
          <w:szCs w:val="24"/>
        </w:rPr>
      </w:pPr>
    </w:p>
    <w:p w:rsidR="003B6612" w:rsidRPr="003B6612" w:rsidRDefault="003B6612" w:rsidP="003B6612">
      <w:pPr>
        <w:spacing w:after="0" w:line="240" w:lineRule="auto"/>
        <w:jc w:val="center"/>
        <w:rPr>
          <w:rFonts w:ascii="Times New Roman" w:hAnsi="Times New Roman" w:cs="Times New Roman"/>
          <w:sz w:val="24"/>
          <w:szCs w:val="24"/>
        </w:rPr>
      </w:pPr>
      <w:r w:rsidRPr="003B6612">
        <w:rPr>
          <w:rFonts w:ascii="Times New Roman" w:hAnsi="Times New Roman" w:cs="Times New Roman"/>
          <w:sz w:val="24"/>
          <w:szCs w:val="24"/>
        </w:rPr>
        <w:t>Система оценивания диагностической работы</w:t>
      </w:r>
    </w:p>
    <w:p w:rsidR="003B6612" w:rsidRPr="003B6612" w:rsidRDefault="003B6612" w:rsidP="003B6612">
      <w:pPr>
        <w:pStyle w:val="a8"/>
      </w:pPr>
      <w:r w:rsidRPr="003B6612">
        <w:t xml:space="preserve">           Верное выполнение заданий 1, 2, 4, 5, 7, 8, 9, 11, 12, 13, 14,15, 16  оценивается 1 баллом. За выполнение заданий 6,10  выставляется по 2  балла;  за задание  17 - 3 балла; за задание 3 -4 балла  при условии, что все задания выполнены верно. Если отмечены два и  более ответов, в том числе правильный, то ответ не засчитывается. Задания уровня В оцениваются 2 баллами.</w:t>
      </w:r>
    </w:p>
    <w:p w:rsidR="003B6612" w:rsidRPr="003B6612" w:rsidRDefault="003B6612" w:rsidP="003B6612">
      <w:pPr>
        <w:pStyle w:val="a8"/>
      </w:pPr>
    </w:p>
    <w:tbl>
      <w:tblPr>
        <w:tblStyle w:val="a9"/>
        <w:tblW w:w="10031" w:type="dxa"/>
        <w:tblLook w:val="04A0"/>
      </w:tblPr>
      <w:tblGrid>
        <w:gridCol w:w="1384"/>
        <w:gridCol w:w="8647"/>
      </w:tblGrid>
      <w:tr w:rsidR="003B6612" w:rsidRPr="003B6612" w:rsidTr="003B6612">
        <w:tc>
          <w:tcPr>
            <w:tcW w:w="1384" w:type="dxa"/>
          </w:tcPr>
          <w:p w:rsidR="003B6612" w:rsidRPr="003B6612" w:rsidRDefault="003B6612" w:rsidP="003B6612">
            <w:pPr>
              <w:pStyle w:val="a8"/>
            </w:pPr>
            <w:r w:rsidRPr="003B6612">
              <w:t>№ задания</w:t>
            </w:r>
          </w:p>
        </w:tc>
        <w:tc>
          <w:tcPr>
            <w:tcW w:w="8647" w:type="dxa"/>
          </w:tcPr>
          <w:p w:rsidR="003B6612" w:rsidRPr="003B6612" w:rsidRDefault="003B6612" w:rsidP="003B6612">
            <w:pPr>
              <w:pStyle w:val="a8"/>
            </w:pPr>
            <w:r w:rsidRPr="003B6612">
              <w:t>ответ</w:t>
            </w:r>
          </w:p>
        </w:tc>
      </w:tr>
      <w:tr w:rsidR="003B6612" w:rsidRPr="003B6612" w:rsidTr="003B6612">
        <w:tc>
          <w:tcPr>
            <w:tcW w:w="1384" w:type="dxa"/>
          </w:tcPr>
          <w:p w:rsidR="003B6612" w:rsidRPr="003B6612" w:rsidRDefault="003B6612" w:rsidP="003B6612">
            <w:pPr>
              <w:pStyle w:val="a8"/>
            </w:pPr>
            <w:r w:rsidRPr="003B6612">
              <w:t>1</w:t>
            </w:r>
          </w:p>
        </w:tc>
        <w:tc>
          <w:tcPr>
            <w:tcW w:w="8647" w:type="dxa"/>
          </w:tcPr>
          <w:p w:rsidR="003B6612" w:rsidRPr="003B6612" w:rsidRDefault="003B6612" w:rsidP="003B6612">
            <w:pPr>
              <w:pStyle w:val="a8"/>
            </w:pPr>
            <w:r w:rsidRPr="003B6612">
              <w:t>1</w:t>
            </w:r>
          </w:p>
        </w:tc>
      </w:tr>
      <w:tr w:rsidR="003B6612" w:rsidRPr="003B6612" w:rsidTr="003B6612">
        <w:tc>
          <w:tcPr>
            <w:tcW w:w="1384" w:type="dxa"/>
          </w:tcPr>
          <w:p w:rsidR="003B6612" w:rsidRPr="003B6612" w:rsidRDefault="003B6612" w:rsidP="003B6612">
            <w:pPr>
              <w:pStyle w:val="a8"/>
            </w:pPr>
            <w:r w:rsidRPr="003B6612">
              <w:t>2</w:t>
            </w:r>
          </w:p>
        </w:tc>
        <w:tc>
          <w:tcPr>
            <w:tcW w:w="8647" w:type="dxa"/>
          </w:tcPr>
          <w:p w:rsidR="003B6612" w:rsidRPr="003B6612" w:rsidRDefault="003B6612" w:rsidP="003B6612">
            <w:pPr>
              <w:pStyle w:val="a8"/>
            </w:pPr>
            <w:r w:rsidRPr="003B6612">
              <w:t>2</w:t>
            </w:r>
          </w:p>
        </w:tc>
      </w:tr>
      <w:tr w:rsidR="003B6612" w:rsidRPr="003B6612" w:rsidTr="003B6612">
        <w:tc>
          <w:tcPr>
            <w:tcW w:w="1384" w:type="dxa"/>
          </w:tcPr>
          <w:p w:rsidR="003B6612" w:rsidRPr="003B6612" w:rsidRDefault="003B6612" w:rsidP="003B6612">
            <w:pPr>
              <w:pStyle w:val="a8"/>
            </w:pPr>
            <w:r w:rsidRPr="003B6612">
              <w:t>3</w:t>
            </w:r>
          </w:p>
        </w:tc>
        <w:tc>
          <w:tcPr>
            <w:tcW w:w="8647" w:type="dxa"/>
          </w:tcPr>
          <w:p w:rsidR="003B6612" w:rsidRPr="003B6612" w:rsidRDefault="003B6612" w:rsidP="003B6612">
            <w:pPr>
              <w:pStyle w:val="a8"/>
            </w:pPr>
            <w:r w:rsidRPr="003B6612">
              <w:t>1-б; 2-г, 3-ж; 4-а</w:t>
            </w:r>
          </w:p>
        </w:tc>
      </w:tr>
      <w:tr w:rsidR="003B6612" w:rsidRPr="003B6612" w:rsidTr="003B6612">
        <w:tc>
          <w:tcPr>
            <w:tcW w:w="1384" w:type="dxa"/>
          </w:tcPr>
          <w:p w:rsidR="003B6612" w:rsidRPr="003B6612" w:rsidRDefault="003B6612" w:rsidP="003B6612">
            <w:pPr>
              <w:pStyle w:val="a8"/>
            </w:pPr>
            <w:r w:rsidRPr="003B6612">
              <w:t>4</w:t>
            </w:r>
          </w:p>
        </w:tc>
        <w:tc>
          <w:tcPr>
            <w:tcW w:w="8647" w:type="dxa"/>
          </w:tcPr>
          <w:p w:rsidR="003B6612" w:rsidRPr="003B6612" w:rsidRDefault="003B6612" w:rsidP="003B6612">
            <w:pPr>
              <w:pStyle w:val="a8"/>
            </w:pPr>
            <w:r w:rsidRPr="003B6612">
              <w:t>4</w:t>
            </w:r>
          </w:p>
        </w:tc>
      </w:tr>
      <w:tr w:rsidR="003B6612" w:rsidRPr="003B6612" w:rsidTr="003B6612">
        <w:tc>
          <w:tcPr>
            <w:tcW w:w="1384" w:type="dxa"/>
          </w:tcPr>
          <w:p w:rsidR="003B6612" w:rsidRPr="003B6612" w:rsidRDefault="003B6612" w:rsidP="003B6612">
            <w:pPr>
              <w:pStyle w:val="a8"/>
            </w:pPr>
            <w:r w:rsidRPr="003B6612">
              <w:t>5</w:t>
            </w:r>
          </w:p>
        </w:tc>
        <w:tc>
          <w:tcPr>
            <w:tcW w:w="8647" w:type="dxa"/>
          </w:tcPr>
          <w:p w:rsidR="003B6612" w:rsidRPr="003B6612" w:rsidRDefault="003B6612" w:rsidP="003B6612">
            <w:pPr>
              <w:pStyle w:val="a8"/>
            </w:pPr>
            <w:r w:rsidRPr="003B6612">
              <w:t>2</w:t>
            </w:r>
          </w:p>
        </w:tc>
      </w:tr>
      <w:tr w:rsidR="003B6612" w:rsidRPr="003B6612" w:rsidTr="003B6612">
        <w:tc>
          <w:tcPr>
            <w:tcW w:w="1384" w:type="dxa"/>
          </w:tcPr>
          <w:p w:rsidR="003B6612" w:rsidRPr="003B6612" w:rsidRDefault="003B6612" w:rsidP="003B6612">
            <w:pPr>
              <w:pStyle w:val="a8"/>
            </w:pPr>
            <w:r w:rsidRPr="003B6612">
              <w:t>6</w:t>
            </w:r>
          </w:p>
        </w:tc>
        <w:tc>
          <w:tcPr>
            <w:tcW w:w="8647" w:type="dxa"/>
          </w:tcPr>
          <w:p w:rsidR="003B6612" w:rsidRPr="003B6612" w:rsidRDefault="003B6612" w:rsidP="003B6612">
            <w:pPr>
              <w:pStyle w:val="a8"/>
            </w:pPr>
            <w:r w:rsidRPr="003B6612">
              <w:t>4</w:t>
            </w:r>
          </w:p>
        </w:tc>
      </w:tr>
      <w:tr w:rsidR="003B6612" w:rsidRPr="003B6612" w:rsidTr="003B6612">
        <w:tc>
          <w:tcPr>
            <w:tcW w:w="1384" w:type="dxa"/>
          </w:tcPr>
          <w:p w:rsidR="003B6612" w:rsidRPr="003B6612" w:rsidRDefault="003B6612" w:rsidP="003B6612">
            <w:pPr>
              <w:pStyle w:val="a8"/>
            </w:pPr>
            <w:r w:rsidRPr="003B6612">
              <w:t>7</w:t>
            </w:r>
          </w:p>
        </w:tc>
        <w:tc>
          <w:tcPr>
            <w:tcW w:w="8647" w:type="dxa"/>
          </w:tcPr>
          <w:p w:rsidR="003B6612" w:rsidRPr="003B6612" w:rsidRDefault="003B6612" w:rsidP="003B6612">
            <w:pPr>
              <w:pStyle w:val="a8"/>
            </w:pPr>
            <w:r w:rsidRPr="003B6612">
              <w:t>3</w:t>
            </w:r>
          </w:p>
        </w:tc>
      </w:tr>
      <w:tr w:rsidR="003B6612" w:rsidRPr="003B6612" w:rsidTr="003B6612">
        <w:tc>
          <w:tcPr>
            <w:tcW w:w="1384" w:type="dxa"/>
          </w:tcPr>
          <w:p w:rsidR="003B6612" w:rsidRPr="003B6612" w:rsidRDefault="003B6612" w:rsidP="003B6612">
            <w:pPr>
              <w:pStyle w:val="a8"/>
            </w:pPr>
            <w:r w:rsidRPr="003B6612">
              <w:t>8</w:t>
            </w:r>
          </w:p>
        </w:tc>
        <w:tc>
          <w:tcPr>
            <w:tcW w:w="8647" w:type="dxa"/>
          </w:tcPr>
          <w:p w:rsidR="003B6612" w:rsidRPr="003B6612" w:rsidRDefault="003B6612" w:rsidP="003B6612">
            <w:pPr>
              <w:pStyle w:val="a8"/>
            </w:pPr>
            <w:r w:rsidRPr="003B6612">
              <w:t>4</w:t>
            </w:r>
          </w:p>
        </w:tc>
      </w:tr>
      <w:tr w:rsidR="003B6612" w:rsidRPr="003B6612" w:rsidTr="003B6612">
        <w:tc>
          <w:tcPr>
            <w:tcW w:w="1384" w:type="dxa"/>
          </w:tcPr>
          <w:p w:rsidR="003B6612" w:rsidRPr="003B6612" w:rsidRDefault="003B6612" w:rsidP="003B6612">
            <w:pPr>
              <w:pStyle w:val="a8"/>
            </w:pPr>
            <w:r w:rsidRPr="003B6612">
              <w:t xml:space="preserve">9    </w:t>
            </w:r>
          </w:p>
        </w:tc>
        <w:tc>
          <w:tcPr>
            <w:tcW w:w="8647" w:type="dxa"/>
          </w:tcPr>
          <w:p w:rsidR="003B6612" w:rsidRPr="003B6612" w:rsidRDefault="003B6612" w:rsidP="003B6612">
            <w:pPr>
              <w:pStyle w:val="a8"/>
            </w:pPr>
            <w:r w:rsidRPr="003B6612">
              <w:t>2</w:t>
            </w:r>
          </w:p>
        </w:tc>
      </w:tr>
      <w:tr w:rsidR="003B6612" w:rsidRPr="003B6612" w:rsidTr="003B6612">
        <w:tc>
          <w:tcPr>
            <w:tcW w:w="1384" w:type="dxa"/>
          </w:tcPr>
          <w:p w:rsidR="003B6612" w:rsidRPr="003B6612" w:rsidRDefault="003B6612" w:rsidP="003B6612">
            <w:pPr>
              <w:pStyle w:val="a8"/>
            </w:pPr>
            <w:r w:rsidRPr="003B6612">
              <w:t>10</w:t>
            </w:r>
          </w:p>
        </w:tc>
        <w:tc>
          <w:tcPr>
            <w:tcW w:w="8647" w:type="dxa"/>
          </w:tcPr>
          <w:p w:rsidR="003B6612" w:rsidRPr="003B6612" w:rsidRDefault="003B6612" w:rsidP="003B6612">
            <w:pPr>
              <w:pStyle w:val="a8"/>
            </w:pPr>
            <w:r w:rsidRPr="003B6612">
              <w:t>2</w:t>
            </w:r>
          </w:p>
        </w:tc>
      </w:tr>
      <w:tr w:rsidR="003B6612" w:rsidRPr="003B6612" w:rsidTr="003B6612">
        <w:tc>
          <w:tcPr>
            <w:tcW w:w="1384" w:type="dxa"/>
          </w:tcPr>
          <w:p w:rsidR="003B6612" w:rsidRPr="003B6612" w:rsidRDefault="003B6612" w:rsidP="003B6612">
            <w:pPr>
              <w:pStyle w:val="a8"/>
            </w:pPr>
            <w:r w:rsidRPr="003B6612">
              <w:t>11</w:t>
            </w:r>
          </w:p>
        </w:tc>
        <w:tc>
          <w:tcPr>
            <w:tcW w:w="8647" w:type="dxa"/>
          </w:tcPr>
          <w:p w:rsidR="003B6612" w:rsidRPr="003B6612" w:rsidRDefault="003B6612" w:rsidP="003B6612">
            <w:pPr>
              <w:pStyle w:val="a8"/>
            </w:pPr>
            <w:r w:rsidRPr="003B6612">
              <w:t>1</w:t>
            </w:r>
          </w:p>
        </w:tc>
      </w:tr>
      <w:tr w:rsidR="003B6612" w:rsidRPr="003B6612" w:rsidTr="003B6612">
        <w:tc>
          <w:tcPr>
            <w:tcW w:w="1384" w:type="dxa"/>
          </w:tcPr>
          <w:p w:rsidR="003B6612" w:rsidRPr="003B6612" w:rsidRDefault="003B6612" w:rsidP="003B6612">
            <w:pPr>
              <w:pStyle w:val="a8"/>
            </w:pPr>
            <w:r w:rsidRPr="003B6612">
              <w:t>12</w:t>
            </w:r>
          </w:p>
        </w:tc>
        <w:tc>
          <w:tcPr>
            <w:tcW w:w="8647" w:type="dxa"/>
          </w:tcPr>
          <w:p w:rsidR="003B6612" w:rsidRPr="003B6612" w:rsidRDefault="003B6612" w:rsidP="003B6612">
            <w:pPr>
              <w:pStyle w:val="a8"/>
            </w:pPr>
            <w:r w:rsidRPr="003B6612">
              <w:t>1</w:t>
            </w:r>
          </w:p>
        </w:tc>
      </w:tr>
      <w:tr w:rsidR="003B6612" w:rsidRPr="003B6612" w:rsidTr="003B6612">
        <w:tc>
          <w:tcPr>
            <w:tcW w:w="1384" w:type="dxa"/>
          </w:tcPr>
          <w:p w:rsidR="003B6612" w:rsidRPr="003B6612" w:rsidRDefault="003B6612" w:rsidP="003B6612">
            <w:pPr>
              <w:pStyle w:val="a8"/>
            </w:pPr>
            <w:r w:rsidRPr="003B6612">
              <w:t>13</w:t>
            </w:r>
          </w:p>
        </w:tc>
        <w:tc>
          <w:tcPr>
            <w:tcW w:w="8647" w:type="dxa"/>
          </w:tcPr>
          <w:p w:rsidR="003B6612" w:rsidRPr="003B6612" w:rsidRDefault="003B6612" w:rsidP="003B6612">
            <w:pPr>
              <w:pStyle w:val="a8"/>
            </w:pPr>
            <w:r w:rsidRPr="003B6612">
              <w:t>3</w:t>
            </w:r>
          </w:p>
        </w:tc>
      </w:tr>
      <w:tr w:rsidR="003B6612" w:rsidRPr="003B6612" w:rsidTr="003B6612">
        <w:tc>
          <w:tcPr>
            <w:tcW w:w="1384" w:type="dxa"/>
          </w:tcPr>
          <w:p w:rsidR="003B6612" w:rsidRPr="003B6612" w:rsidRDefault="003B6612" w:rsidP="003B6612">
            <w:pPr>
              <w:pStyle w:val="a8"/>
            </w:pPr>
            <w:r w:rsidRPr="003B6612">
              <w:t>14</w:t>
            </w:r>
          </w:p>
        </w:tc>
        <w:tc>
          <w:tcPr>
            <w:tcW w:w="8647" w:type="dxa"/>
          </w:tcPr>
          <w:p w:rsidR="003B6612" w:rsidRPr="003B6612" w:rsidRDefault="003B6612" w:rsidP="003B6612">
            <w:pPr>
              <w:pStyle w:val="a8"/>
            </w:pPr>
            <w:r w:rsidRPr="003B6612">
              <w:t>4</w:t>
            </w:r>
          </w:p>
        </w:tc>
      </w:tr>
      <w:tr w:rsidR="003B6612" w:rsidRPr="003B6612" w:rsidTr="003B6612">
        <w:tc>
          <w:tcPr>
            <w:tcW w:w="1384" w:type="dxa"/>
          </w:tcPr>
          <w:p w:rsidR="003B6612" w:rsidRPr="003B6612" w:rsidRDefault="003B6612" w:rsidP="003B6612">
            <w:pPr>
              <w:pStyle w:val="a8"/>
            </w:pPr>
            <w:r w:rsidRPr="003B6612">
              <w:t>15</w:t>
            </w:r>
          </w:p>
        </w:tc>
        <w:tc>
          <w:tcPr>
            <w:tcW w:w="8647" w:type="dxa"/>
          </w:tcPr>
          <w:p w:rsidR="003B6612" w:rsidRPr="003B6612" w:rsidRDefault="003B6612" w:rsidP="003B6612">
            <w:pPr>
              <w:pStyle w:val="a8"/>
            </w:pPr>
            <w:r w:rsidRPr="003B6612">
              <w:t>1</w:t>
            </w:r>
          </w:p>
        </w:tc>
      </w:tr>
      <w:tr w:rsidR="003B6612" w:rsidRPr="003B6612" w:rsidTr="003B6612">
        <w:tc>
          <w:tcPr>
            <w:tcW w:w="1384" w:type="dxa"/>
          </w:tcPr>
          <w:p w:rsidR="003B6612" w:rsidRPr="003B6612" w:rsidRDefault="003B6612" w:rsidP="003B6612">
            <w:pPr>
              <w:pStyle w:val="a8"/>
            </w:pPr>
            <w:r w:rsidRPr="003B6612">
              <w:t>16</w:t>
            </w:r>
          </w:p>
        </w:tc>
        <w:tc>
          <w:tcPr>
            <w:tcW w:w="8647" w:type="dxa"/>
          </w:tcPr>
          <w:p w:rsidR="003B6612" w:rsidRPr="003B6612" w:rsidRDefault="003B6612" w:rsidP="003B6612">
            <w:pPr>
              <w:pStyle w:val="a8"/>
            </w:pPr>
            <w:r w:rsidRPr="003B6612">
              <w:t>1</w:t>
            </w:r>
          </w:p>
        </w:tc>
      </w:tr>
      <w:tr w:rsidR="003B6612" w:rsidRPr="003B6612" w:rsidTr="003B6612">
        <w:tc>
          <w:tcPr>
            <w:tcW w:w="1384" w:type="dxa"/>
          </w:tcPr>
          <w:p w:rsidR="003B6612" w:rsidRPr="003B6612" w:rsidRDefault="003B6612" w:rsidP="003B6612">
            <w:pPr>
              <w:pStyle w:val="a8"/>
            </w:pPr>
            <w:r w:rsidRPr="003B6612">
              <w:t>17</w:t>
            </w:r>
          </w:p>
        </w:tc>
        <w:tc>
          <w:tcPr>
            <w:tcW w:w="8647" w:type="dxa"/>
          </w:tcPr>
          <w:p w:rsidR="003B6612" w:rsidRPr="003B6612" w:rsidRDefault="003B6612" w:rsidP="003B6612">
            <w:pPr>
              <w:pStyle w:val="a8"/>
            </w:pPr>
            <w:r w:rsidRPr="003B6612">
              <w:t>1 – художественный; 2 описание; 3 - прилагательные</w:t>
            </w:r>
          </w:p>
        </w:tc>
      </w:tr>
      <w:tr w:rsidR="003B6612" w:rsidRPr="003B6612" w:rsidTr="003B6612">
        <w:tc>
          <w:tcPr>
            <w:tcW w:w="1384" w:type="dxa"/>
          </w:tcPr>
          <w:p w:rsidR="003B6612" w:rsidRPr="003B6612" w:rsidRDefault="003B6612" w:rsidP="003B6612">
            <w:pPr>
              <w:pStyle w:val="a8"/>
            </w:pPr>
            <w:r w:rsidRPr="003B6612">
              <w:t>В1</w:t>
            </w:r>
          </w:p>
        </w:tc>
        <w:tc>
          <w:tcPr>
            <w:tcW w:w="8647" w:type="dxa"/>
          </w:tcPr>
          <w:p w:rsidR="003B6612" w:rsidRPr="003B6612" w:rsidRDefault="003B6612" w:rsidP="003B6612">
            <w:pPr>
              <w:pStyle w:val="a8"/>
            </w:pPr>
            <w:r w:rsidRPr="003B6612">
              <w:t>колючий</w:t>
            </w:r>
          </w:p>
        </w:tc>
      </w:tr>
      <w:tr w:rsidR="003B6612" w:rsidRPr="003B6612" w:rsidTr="003B6612">
        <w:tc>
          <w:tcPr>
            <w:tcW w:w="1384" w:type="dxa"/>
          </w:tcPr>
          <w:p w:rsidR="003B6612" w:rsidRPr="003B6612" w:rsidRDefault="003B6612" w:rsidP="003B6612">
            <w:pPr>
              <w:pStyle w:val="a8"/>
            </w:pPr>
            <w:r w:rsidRPr="003B6612">
              <w:t>В2</w:t>
            </w:r>
          </w:p>
        </w:tc>
        <w:tc>
          <w:tcPr>
            <w:tcW w:w="8647" w:type="dxa"/>
          </w:tcPr>
          <w:p w:rsidR="003B6612" w:rsidRPr="003B6612" w:rsidRDefault="003B6612" w:rsidP="003B6612">
            <w:pPr>
              <w:pStyle w:val="a8"/>
            </w:pPr>
            <w:r w:rsidRPr="003B6612">
              <w:t>Краткое прилагательное</w:t>
            </w:r>
          </w:p>
        </w:tc>
      </w:tr>
    </w:tbl>
    <w:p w:rsidR="000C74E6" w:rsidRPr="000C74E6" w:rsidRDefault="003B6612" w:rsidP="000C74E6">
      <w:pPr>
        <w:pStyle w:val="a8"/>
        <w:rPr>
          <w:color w:val="000000"/>
        </w:rPr>
      </w:pPr>
      <w:r w:rsidRPr="000C74E6">
        <w:t xml:space="preserve"> </w:t>
      </w:r>
    </w:p>
    <w:p w:rsidR="000C74E6" w:rsidRPr="000C74E6" w:rsidRDefault="000C74E6" w:rsidP="000C74E6">
      <w:pPr>
        <w:spacing w:after="0"/>
        <w:jc w:val="both"/>
        <w:rPr>
          <w:rFonts w:ascii="Times New Roman" w:hAnsi="Times New Roman" w:cs="Times New Roman"/>
          <w:sz w:val="24"/>
          <w:szCs w:val="24"/>
        </w:rPr>
      </w:pPr>
      <w:r w:rsidRPr="000C74E6">
        <w:rPr>
          <w:rFonts w:ascii="Times New Roman" w:hAnsi="Times New Roman" w:cs="Times New Roman"/>
          <w:b/>
          <w:bCs/>
          <w:sz w:val="24"/>
          <w:szCs w:val="24"/>
        </w:rPr>
        <w:t>«5» -</w:t>
      </w:r>
      <w:r w:rsidRPr="000C74E6">
        <w:rPr>
          <w:rStyle w:val="apple-converted-space"/>
          <w:rFonts w:ascii="Times New Roman" w:hAnsi="Times New Roman" w:cs="Times New Roman"/>
          <w:b/>
          <w:bCs/>
          <w:sz w:val="24"/>
          <w:szCs w:val="24"/>
        </w:rPr>
        <w:t> </w:t>
      </w:r>
      <w:r w:rsidRPr="000C74E6">
        <w:rPr>
          <w:rFonts w:ascii="Times New Roman" w:hAnsi="Times New Roman" w:cs="Times New Roman"/>
          <w:sz w:val="24"/>
          <w:szCs w:val="24"/>
        </w:rPr>
        <w:t xml:space="preserve">81 – 100 % (23-28 б); </w:t>
      </w:r>
    </w:p>
    <w:p w:rsidR="000C74E6" w:rsidRPr="000C74E6" w:rsidRDefault="000C74E6" w:rsidP="000C74E6">
      <w:pPr>
        <w:spacing w:after="0"/>
        <w:jc w:val="both"/>
        <w:rPr>
          <w:rFonts w:ascii="Times New Roman" w:hAnsi="Times New Roman" w:cs="Times New Roman"/>
          <w:sz w:val="24"/>
          <w:szCs w:val="24"/>
        </w:rPr>
      </w:pPr>
      <w:r w:rsidRPr="000C74E6">
        <w:rPr>
          <w:rFonts w:ascii="Times New Roman" w:hAnsi="Times New Roman" w:cs="Times New Roman"/>
          <w:sz w:val="24"/>
          <w:szCs w:val="24"/>
        </w:rPr>
        <w:t xml:space="preserve"> </w:t>
      </w:r>
      <w:r w:rsidRPr="000C74E6">
        <w:rPr>
          <w:rFonts w:ascii="Times New Roman" w:hAnsi="Times New Roman" w:cs="Times New Roman"/>
          <w:b/>
          <w:bCs/>
          <w:sz w:val="24"/>
          <w:szCs w:val="24"/>
        </w:rPr>
        <w:t>«4» -</w:t>
      </w:r>
      <w:r w:rsidRPr="000C74E6">
        <w:rPr>
          <w:rStyle w:val="apple-converted-space"/>
          <w:rFonts w:ascii="Times New Roman" w:hAnsi="Times New Roman" w:cs="Times New Roman"/>
          <w:b/>
          <w:bCs/>
          <w:sz w:val="24"/>
          <w:szCs w:val="24"/>
        </w:rPr>
        <w:t> </w:t>
      </w:r>
      <w:r w:rsidRPr="000C74E6">
        <w:rPr>
          <w:rFonts w:ascii="Times New Roman" w:hAnsi="Times New Roman" w:cs="Times New Roman"/>
          <w:sz w:val="24"/>
          <w:szCs w:val="24"/>
        </w:rPr>
        <w:t xml:space="preserve">60 – 80 % (17-22 б);  </w:t>
      </w:r>
    </w:p>
    <w:p w:rsidR="000C74E6" w:rsidRPr="000C74E6" w:rsidRDefault="000C74E6" w:rsidP="000C74E6">
      <w:pPr>
        <w:spacing w:after="0"/>
        <w:jc w:val="both"/>
        <w:rPr>
          <w:rFonts w:ascii="Times New Roman" w:hAnsi="Times New Roman" w:cs="Times New Roman"/>
          <w:sz w:val="24"/>
          <w:szCs w:val="24"/>
        </w:rPr>
      </w:pPr>
      <w:r w:rsidRPr="000C74E6">
        <w:rPr>
          <w:rFonts w:ascii="Times New Roman" w:hAnsi="Times New Roman" w:cs="Times New Roman"/>
          <w:b/>
          <w:bCs/>
          <w:sz w:val="24"/>
          <w:szCs w:val="24"/>
        </w:rPr>
        <w:t>«3» -</w:t>
      </w:r>
      <w:r w:rsidRPr="000C74E6">
        <w:rPr>
          <w:rStyle w:val="apple-converted-space"/>
          <w:rFonts w:ascii="Times New Roman" w:hAnsi="Times New Roman" w:cs="Times New Roman"/>
          <w:b/>
          <w:bCs/>
          <w:sz w:val="24"/>
          <w:szCs w:val="24"/>
        </w:rPr>
        <w:t> </w:t>
      </w:r>
      <w:r w:rsidRPr="000C74E6">
        <w:rPr>
          <w:rFonts w:ascii="Times New Roman" w:hAnsi="Times New Roman" w:cs="Times New Roman"/>
          <w:sz w:val="24"/>
          <w:szCs w:val="24"/>
        </w:rPr>
        <w:t xml:space="preserve">59 – 40 %  (11-16 б.);  </w:t>
      </w:r>
    </w:p>
    <w:p w:rsidR="000C74E6" w:rsidRDefault="000C74E6" w:rsidP="000C74E6">
      <w:pPr>
        <w:spacing w:after="0"/>
        <w:jc w:val="both"/>
        <w:rPr>
          <w:rFonts w:ascii="Times New Roman" w:hAnsi="Times New Roman" w:cs="Times New Roman"/>
          <w:bCs/>
          <w:sz w:val="24"/>
          <w:szCs w:val="24"/>
        </w:rPr>
      </w:pPr>
      <w:r w:rsidRPr="000C74E6">
        <w:rPr>
          <w:rFonts w:ascii="Times New Roman" w:hAnsi="Times New Roman" w:cs="Times New Roman"/>
          <w:b/>
          <w:bCs/>
          <w:sz w:val="24"/>
          <w:szCs w:val="24"/>
        </w:rPr>
        <w:t>«2» -</w:t>
      </w:r>
      <w:r w:rsidRPr="000C74E6">
        <w:rPr>
          <w:rStyle w:val="apple-converted-space"/>
          <w:rFonts w:ascii="Times New Roman" w:hAnsi="Times New Roman" w:cs="Times New Roman"/>
          <w:b/>
          <w:bCs/>
          <w:sz w:val="24"/>
          <w:szCs w:val="24"/>
        </w:rPr>
        <w:t> </w:t>
      </w:r>
      <w:r w:rsidRPr="000C74E6">
        <w:rPr>
          <w:rFonts w:ascii="Times New Roman" w:hAnsi="Times New Roman" w:cs="Times New Roman"/>
          <w:sz w:val="24"/>
          <w:szCs w:val="24"/>
        </w:rPr>
        <w:t>менее  40%.</w:t>
      </w:r>
      <w:r w:rsidRPr="000C74E6">
        <w:rPr>
          <w:rFonts w:ascii="Times New Roman" w:hAnsi="Times New Roman" w:cs="Times New Roman"/>
          <w:b/>
          <w:bCs/>
          <w:sz w:val="24"/>
          <w:szCs w:val="24"/>
        </w:rPr>
        <w:t> </w:t>
      </w:r>
      <w:r w:rsidRPr="000C74E6">
        <w:rPr>
          <w:rFonts w:ascii="Times New Roman" w:hAnsi="Times New Roman" w:cs="Times New Roman"/>
          <w:bCs/>
          <w:sz w:val="24"/>
          <w:szCs w:val="24"/>
        </w:rPr>
        <w:t>( менее 16 б.).</w:t>
      </w:r>
    </w:p>
    <w:p w:rsidR="000C74E6" w:rsidRPr="000C74E6" w:rsidRDefault="000C74E6" w:rsidP="000C74E6">
      <w:pPr>
        <w:spacing w:after="0"/>
        <w:jc w:val="both"/>
        <w:rPr>
          <w:rFonts w:ascii="Times New Roman" w:hAnsi="Times New Roman" w:cs="Times New Roman"/>
          <w:b/>
          <w:bCs/>
          <w:sz w:val="24"/>
          <w:szCs w:val="24"/>
        </w:rPr>
      </w:pPr>
      <w:r>
        <w:rPr>
          <w:rFonts w:ascii="Times New Roman" w:hAnsi="Times New Roman" w:cs="Times New Roman"/>
          <w:bCs/>
          <w:sz w:val="24"/>
          <w:szCs w:val="24"/>
        </w:rPr>
        <w:t xml:space="preserve"> </w:t>
      </w:r>
    </w:p>
    <w:p w:rsidR="003B6612" w:rsidRPr="000C74E6" w:rsidRDefault="000C74E6" w:rsidP="003B6612">
      <w:pPr>
        <w:pStyle w:val="a8"/>
        <w:rPr>
          <w:b/>
          <w:u w:val="single"/>
        </w:rPr>
      </w:pPr>
      <w:r w:rsidRPr="000C74E6">
        <w:rPr>
          <w:b/>
          <w:u w:val="single"/>
        </w:rPr>
        <w:t>17. Контрольный тест по теме "Глагол".</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bCs/>
          <w:sz w:val="24"/>
          <w:szCs w:val="24"/>
          <w:lang w:eastAsia="ru-RU"/>
        </w:rPr>
        <w:t>А1. Глагол – часть речи, которая обозначает</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1)            предмет</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2)            действие предмета</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3)            признак предмета</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4)            признак признака</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А2. В каком случае НЕ пишется СЛИТНО</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1)            не\мог</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2)            не\доумевал</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3)            не\видел</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4)            не\нравится</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А3. Найдите ИНФИНИТИВ</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1)            борется</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2)            бороться</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3)            боролись</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4)            борюсь</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А4. В каком случае нужно поставить букву Е</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1)            се…л</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2)            ла…л</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3)            кле…л</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4)            ненавид…л</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А5. В каком случае НЕ НУЖЕН Ь</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1)            читаеш…</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2)            освещает…ся</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3)            стрич…ся</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4)            катат…ся</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А6. В каком случае нужно поставить букву И</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1)            бл…стит</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2)            соб…ру</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3)            зам…рать</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4)            зап…реть</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А7. Найдите глагол, стоящий в форме НАСТОЯЩЕГО времени:</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1)            разожгу</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2)            строить</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3)            кушаю</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4)            сжевал</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А8. В каком случае нужно поставить букву Е</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1)            посматр…вать</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2)            вытаск…вать</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3)            танц…вать</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4)            перечит…вать</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А9. Укажите ряд, в котором все глаголы изъявительного наклонения:</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1)            варю, буду варить, сварила</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2)            не уходи, сходил бы, уйди</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3)            спешишь, не спеши, сходи-ка</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4)            сделал бы, пойду, пусть ответит</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А10. Укажите глагол I спряжения</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1)            лет…шь</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2)            смотр…т</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3)            кле…м</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4)            бор…тся</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В1. Из данных предложений выпишите глагол СОВЕРШЕННОГО ВИДА</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Солнце по небу гуляло и за тучу забежало.</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А мохнатые боятся: где нам с этаким сражаться.</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В2. Укажите способ образования глагола ПРИЕХАТЬ. Ответ запишите словом.</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bCs/>
          <w:sz w:val="24"/>
          <w:szCs w:val="24"/>
          <w:lang w:eastAsia="ru-RU"/>
        </w:rPr>
        <w:t> В3. Укажите, в каком времени употреблены глаголы в предложениях. Ответ запишите словами.</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Она её хлестала палкой и кнутом. И под гору, и в гору гнала её бегом.</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В4. Выпишите ВОЗВРАТНЫЙ глагол.</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Завёл я вместо ёжика маленького осьминожка: он с рыбой в сетях запутался. Посадил я его в банку от варенья и поставил на стол.</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В5. Разберите по составу глагол РАССЫПАТЬСЯ.</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bCs/>
          <w:sz w:val="24"/>
          <w:szCs w:val="24"/>
          <w:lang w:eastAsia="ru-RU"/>
        </w:rPr>
        <w:t> С1. Объясните, используя тип речи – рассуждение, почему НЕ ВИДЕТЬ пишется раздельно, а НЕНАВИДЕТЬ – слитно.</w:t>
      </w:r>
    </w:p>
    <w:p w:rsidR="000C74E6" w:rsidRPr="000C74E6" w:rsidRDefault="000C74E6" w:rsidP="000C74E6">
      <w:pPr>
        <w:shd w:val="clear" w:color="auto" w:fill="FFFFFF"/>
        <w:spacing w:after="0" w:line="240" w:lineRule="auto"/>
        <w:jc w:val="both"/>
        <w:rPr>
          <w:rFonts w:ascii="Times New Roman" w:eastAsia="Times New Roman" w:hAnsi="Times New Roman" w:cs="Times New Roman"/>
          <w:sz w:val="24"/>
          <w:szCs w:val="24"/>
          <w:lang w:eastAsia="ru-RU"/>
        </w:rPr>
      </w:pPr>
      <w:r w:rsidRPr="000C74E6">
        <w:rPr>
          <w:rFonts w:ascii="Times New Roman" w:eastAsia="Times New Roman" w:hAnsi="Times New Roman" w:cs="Times New Roman"/>
          <w:bCs/>
          <w:sz w:val="24"/>
          <w:szCs w:val="24"/>
          <w:lang w:eastAsia="ru-RU"/>
        </w:rPr>
        <w:t> ОТВЕТЫ:</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А1. 2)</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А2. 2)</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А3. 2)</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А4. 4)</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А5. 2)</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А6. 3)</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А7. 3)</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А8. 3)</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А9. 1)</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А10.4)</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В1. Забежало</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В2. Приставочный</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В3. Прошедшее</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В4. Запутался</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В5. Рассыпаться</w:t>
      </w:r>
    </w:p>
    <w:p w:rsidR="000C74E6" w:rsidRDefault="000C74E6" w:rsidP="000C74E6">
      <w:pPr>
        <w:shd w:val="clear" w:color="auto" w:fill="FFFFFF"/>
        <w:spacing w:after="0" w:line="240" w:lineRule="auto"/>
        <w:rPr>
          <w:rFonts w:ascii="Times New Roman" w:eastAsia="Times New Roman" w:hAnsi="Times New Roman" w:cs="Times New Roman"/>
          <w:bCs/>
          <w:sz w:val="24"/>
          <w:szCs w:val="24"/>
          <w:lang w:eastAsia="ru-RU"/>
        </w:rPr>
      </w:pP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С1.</w:t>
      </w: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Критерии</w:t>
      </w:r>
      <w:r w:rsidRPr="000C74E6">
        <w:rPr>
          <w:rFonts w:ascii="Times New Roman" w:eastAsia="Times New Roman" w:hAnsi="Times New Roman" w:cs="Times New Roman"/>
          <w:sz w:val="24"/>
          <w:szCs w:val="24"/>
          <w:lang w:eastAsia="ru-RU"/>
        </w:rPr>
        <w:t> </w:t>
      </w:r>
      <w:r w:rsidRPr="000C74E6">
        <w:rPr>
          <w:rFonts w:ascii="Times New Roman" w:eastAsia="Times New Roman" w:hAnsi="Times New Roman" w:cs="Times New Roman"/>
          <w:bCs/>
          <w:sz w:val="24"/>
          <w:szCs w:val="24"/>
          <w:lang w:eastAsia="ru-RU"/>
        </w:rPr>
        <w:t>оценивания:</w:t>
      </w:r>
    </w:p>
    <w:p w:rsidR="000C74E6" w:rsidRDefault="000C74E6" w:rsidP="000C74E6">
      <w:pPr>
        <w:shd w:val="clear" w:color="auto" w:fill="FFFFFF"/>
        <w:spacing w:after="0" w:line="240" w:lineRule="auto"/>
        <w:rPr>
          <w:rFonts w:ascii="Times New Roman" w:eastAsia="Times New Roman" w:hAnsi="Times New Roman" w:cs="Times New Roman"/>
          <w:bCs/>
          <w:sz w:val="24"/>
          <w:szCs w:val="24"/>
          <w:lang w:eastAsia="ru-RU"/>
        </w:rPr>
      </w:pPr>
    </w:p>
    <w:tbl>
      <w:tblPr>
        <w:tblStyle w:val="a9"/>
        <w:tblW w:w="9428" w:type="dxa"/>
        <w:tblLook w:val="04A0"/>
      </w:tblPr>
      <w:tblGrid>
        <w:gridCol w:w="7479"/>
        <w:gridCol w:w="1949"/>
      </w:tblGrid>
      <w:tr w:rsidR="000C74E6" w:rsidTr="00757685">
        <w:tc>
          <w:tcPr>
            <w:tcW w:w="7479" w:type="dxa"/>
            <w:vAlign w:val="center"/>
          </w:tcPr>
          <w:p w:rsidR="000C74E6" w:rsidRPr="000C74E6" w:rsidRDefault="000C74E6">
            <w:pPr>
              <w:jc w:val="center"/>
              <w:rPr>
                <w:rFonts w:ascii="Times New Roman" w:hAnsi="Times New Roman" w:cs="Times New Roman"/>
                <w:color w:val="333333"/>
                <w:sz w:val="24"/>
                <w:szCs w:val="24"/>
              </w:rPr>
            </w:pPr>
            <w:r w:rsidRPr="000C74E6">
              <w:rPr>
                <w:rStyle w:val="aa"/>
                <w:rFonts w:ascii="Times New Roman" w:hAnsi="Times New Roman" w:cs="Times New Roman"/>
                <w:color w:val="333333"/>
                <w:sz w:val="24"/>
                <w:szCs w:val="24"/>
              </w:rPr>
              <w:t>КРИТЕРИИ</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Style w:val="aa"/>
                <w:rFonts w:ascii="Times New Roman" w:hAnsi="Times New Roman" w:cs="Times New Roman"/>
                <w:color w:val="333333"/>
                <w:sz w:val="24"/>
                <w:szCs w:val="24"/>
              </w:rPr>
              <w:t>   БАЛЛЫ   </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Ответ правильный</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Fonts w:ascii="Times New Roman" w:hAnsi="Times New Roman" w:cs="Times New Roman"/>
                <w:color w:val="333333"/>
                <w:sz w:val="24"/>
                <w:szCs w:val="24"/>
              </w:rPr>
              <w:t>1</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Ответ полный</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Fonts w:ascii="Times New Roman" w:hAnsi="Times New Roman" w:cs="Times New Roman"/>
                <w:color w:val="333333"/>
                <w:sz w:val="24"/>
                <w:szCs w:val="24"/>
              </w:rPr>
              <w:t>1</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Использован тип речи расуждение: есть тезис и аргументы</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Fonts w:ascii="Times New Roman" w:hAnsi="Times New Roman" w:cs="Times New Roman"/>
                <w:color w:val="333333"/>
                <w:sz w:val="24"/>
                <w:szCs w:val="24"/>
              </w:rPr>
              <w:t>2</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Отсутствует тезис, даны только аргументы</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Fonts w:ascii="Times New Roman" w:hAnsi="Times New Roman" w:cs="Times New Roman"/>
                <w:color w:val="333333"/>
                <w:sz w:val="24"/>
                <w:szCs w:val="24"/>
              </w:rPr>
              <w:t>1</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Орфографических ошибок на изученные правила нет</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Fonts w:ascii="Times New Roman" w:hAnsi="Times New Roman" w:cs="Times New Roman"/>
                <w:color w:val="333333"/>
                <w:sz w:val="24"/>
                <w:szCs w:val="24"/>
              </w:rPr>
              <w:t>2</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Допущены 1-2 орфографические ошибки на изученные правила</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Fonts w:ascii="Times New Roman" w:hAnsi="Times New Roman" w:cs="Times New Roman"/>
                <w:color w:val="333333"/>
                <w:sz w:val="24"/>
                <w:szCs w:val="24"/>
              </w:rPr>
              <w:t>1</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Допущено более 2 орфографических ошибок на изученные правила     </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Fonts w:ascii="Times New Roman" w:hAnsi="Times New Roman" w:cs="Times New Roman"/>
                <w:color w:val="333333"/>
                <w:sz w:val="24"/>
                <w:szCs w:val="24"/>
              </w:rPr>
              <w:t>0</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Пунктуационных ошибок на изученные правила нет</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Fonts w:ascii="Times New Roman" w:hAnsi="Times New Roman" w:cs="Times New Roman"/>
                <w:color w:val="333333"/>
                <w:sz w:val="24"/>
                <w:szCs w:val="24"/>
              </w:rPr>
              <w:t>2</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Допущены 1-2 пунктуационные ошибки на изученные правила</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Fonts w:ascii="Times New Roman" w:hAnsi="Times New Roman" w:cs="Times New Roman"/>
                <w:color w:val="333333"/>
                <w:sz w:val="24"/>
                <w:szCs w:val="24"/>
              </w:rPr>
              <w:t>1</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Допущено более 2 пунктуационных ошибок на изученные правила</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Fonts w:ascii="Times New Roman" w:hAnsi="Times New Roman" w:cs="Times New Roman"/>
                <w:color w:val="333333"/>
                <w:sz w:val="24"/>
                <w:szCs w:val="24"/>
              </w:rPr>
              <w:t>0</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В работе нет грамматических ошибок</w:t>
            </w:r>
          </w:p>
        </w:tc>
        <w:tc>
          <w:tcPr>
            <w:tcW w:w="1949" w:type="dxa"/>
            <w:vAlign w:val="center"/>
          </w:tcPr>
          <w:p w:rsidR="000C74E6" w:rsidRPr="000C74E6" w:rsidRDefault="000C74E6">
            <w:pPr>
              <w:jc w:val="center"/>
              <w:rPr>
                <w:rFonts w:ascii="Times New Roman" w:hAnsi="Times New Roman" w:cs="Times New Roman"/>
                <w:color w:val="333333"/>
                <w:sz w:val="24"/>
                <w:szCs w:val="24"/>
              </w:rPr>
            </w:pPr>
            <w:r w:rsidRPr="000C74E6">
              <w:rPr>
                <w:rFonts w:ascii="Times New Roman" w:hAnsi="Times New Roman" w:cs="Times New Roman"/>
                <w:color w:val="333333"/>
                <w:sz w:val="24"/>
                <w:szCs w:val="24"/>
              </w:rPr>
              <w:t>1</w:t>
            </w:r>
          </w:p>
        </w:tc>
      </w:tr>
      <w:tr w:rsidR="000C74E6" w:rsidTr="00757685">
        <w:tc>
          <w:tcPr>
            <w:tcW w:w="7479" w:type="dxa"/>
            <w:vAlign w:val="center"/>
          </w:tcPr>
          <w:p w:rsidR="000C74E6" w:rsidRPr="000C74E6" w:rsidRDefault="000C74E6">
            <w:pPr>
              <w:rPr>
                <w:rFonts w:ascii="Times New Roman" w:hAnsi="Times New Roman" w:cs="Times New Roman"/>
                <w:color w:val="333333"/>
                <w:sz w:val="24"/>
                <w:szCs w:val="24"/>
              </w:rPr>
            </w:pPr>
            <w:r w:rsidRPr="000C74E6">
              <w:rPr>
                <w:rFonts w:ascii="Times New Roman" w:hAnsi="Times New Roman" w:cs="Times New Roman"/>
                <w:color w:val="333333"/>
                <w:sz w:val="24"/>
                <w:szCs w:val="24"/>
              </w:rPr>
              <w:t>В работе нет речевых ошибок</w:t>
            </w:r>
          </w:p>
        </w:tc>
        <w:tc>
          <w:tcPr>
            <w:tcW w:w="1949" w:type="dxa"/>
            <w:vAlign w:val="center"/>
          </w:tcPr>
          <w:p w:rsidR="000C74E6" w:rsidRPr="000C74E6" w:rsidRDefault="000C74E6">
            <w:pPr>
              <w:pStyle w:val="a5"/>
              <w:spacing w:before="0" w:beforeAutospacing="0" w:after="75" w:afterAutospacing="0"/>
              <w:jc w:val="center"/>
              <w:rPr>
                <w:color w:val="333333"/>
              </w:rPr>
            </w:pPr>
            <w:r w:rsidRPr="000C74E6">
              <w:rPr>
                <w:color w:val="333333"/>
              </w:rPr>
              <w:t>1</w:t>
            </w:r>
          </w:p>
        </w:tc>
      </w:tr>
    </w:tbl>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p>
    <w:p w:rsidR="000C74E6" w:rsidRPr="000C74E6" w:rsidRDefault="000C74E6" w:rsidP="000C74E6">
      <w:pPr>
        <w:shd w:val="clear" w:color="auto" w:fill="FFFFFF"/>
        <w:spacing w:after="0" w:line="240" w:lineRule="auto"/>
        <w:jc w:val="center"/>
        <w:rPr>
          <w:rFonts w:ascii="Times New Roman" w:eastAsia="Times New Roman" w:hAnsi="Times New Roman" w:cs="Times New Roman"/>
          <w:sz w:val="24"/>
          <w:szCs w:val="24"/>
          <w:lang w:eastAsia="ru-RU"/>
        </w:rPr>
      </w:pPr>
      <w:r w:rsidRPr="000C74E6">
        <w:rPr>
          <w:rFonts w:ascii="Times New Roman" w:eastAsia="Times New Roman" w:hAnsi="Times New Roman" w:cs="Times New Roman"/>
          <w:bCs/>
          <w:sz w:val="24"/>
          <w:szCs w:val="24"/>
          <w:lang w:eastAsia="ru-RU"/>
        </w:rPr>
        <w:t>Максимально за С1 - 10 баллов.</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bCs/>
          <w:sz w:val="24"/>
          <w:szCs w:val="24"/>
          <w:lang w:eastAsia="ru-RU"/>
        </w:rPr>
        <w:t> Максимально за работу – 25 баллов</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Норма оценки:</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«5» - 25-23 баллов</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«4» - 18-22 балла</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«3» - 12-17 баллов</w:t>
      </w:r>
    </w:p>
    <w:p w:rsidR="000C74E6" w:rsidRPr="000C74E6" w:rsidRDefault="000C74E6" w:rsidP="000C74E6">
      <w:pPr>
        <w:shd w:val="clear" w:color="auto" w:fill="FFFFFF"/>
        <w:spacing w:after="0" w:line="240" w:lineRule="auto"/>
        <w:rPr>
          <w:rFonts w:ascii="Times New Roman" w:eastAsia="Times New Roman" w:hAnsi="Times New Roman" w:cs="Times New Roman"/>
          <w:sz w:val="24"/>
          <w:szCs w:val="24"/>
          <w:lang w:eastAsia="ru-RU"/>
        </w:rPr>
      </w:pPr>
      <w:r w:rsidRPr="000C74E6">
        <w:rPr>
          <w:rFonts w:ascii="Times New Roman" w:eastAsia="Times New Roman" w:hAnsi="Times New Roman" w:cs="Times New Roman"/>
          <w:sz w:val="24"/>
          <w:szCs w:val="24"/>
          <w:lang w:eastAsia="ru-RU"/>
        </w:rPr>
        <w:t>«2» - менее 12 баллов.</w:t>
      </w:r>
    </w:p>
    <w:p w:rsidR="003B6612" w:rsidRPr="000C74E6" w:rsidRDefault="003B6612" w:rsidP="003B6612">
      <w:pPr>
        <w:pStyle w:val="a8"/>
      </w:pPr>
    </w:p>
    <w:p w:rsidR="003B6612" w:rsidRPr="000C74E6" w:rsidRDefault="000C74E6" w:rsidP="000C74E6">
      <w:pPr>
        <w:spacing w:after="0" w:line="240" w:lineRule="auto"/>
        <w:jc w:val="both"/>
        <w:rPr>
          <w:rFonts w:ascii="Times New Roman" w:hAnsi="Times New Roman" w:cs="Times New Roman"/>
          <w:b/>
          <w:bCs/>
          <w:color w:val="000000"/>
          <w:sz w:val="24"/>
          <w:szCs w:val="24"/>
          <w:u w:val="single"/>
        </w:rPr>
      </w:pPr>
      <w:r w:rsidRPr="000C74E6">
        <w:rPr>
          <w:rFonts w:ascii="Times New Roman" w:hAnsi="Times New Roman" w:cs="Times New Roman"/>
          <w:b/>
          <w:color w:val="000000"/>
          <w:sz w:val="24"/>
          <w:szCs w:val="24"/>
          <w:u w:val="single"/>
        </w:rPr>
        <w:t xml:space="preserve">18. </w:t>
      </w:r>
      <w:r w:rsidR="003B6612" w:rsidRPr="000C74E6">
        <w:rPr>
          <w:rFonts w:ascii="Times New Roman" w:hAnsi="Times New Roman" w:cs="Times New Roman"/>
          <w:b/>
          <w:bCs/>
          <w:color w:val="000000"/>
          <w:sz w:val="24"/>
          <w:szCs w:val="24"/>
          <w:u w:val="single"/>
        </w:rPr>
        <w:t xml:space="preserve"> Итоговый контрольный диктант </w:t>
      </w:r>
      <w:r>
        <w:rPr>
          <w:rFonts w:ascii="Times New Roman" w:hAnsi="Times New Roman" w:cs="Times New Roman"/>
          <w:b/>
          <w:bCs/>
          <w:color w:val="000000"/>
          <w:sz w:val="24"/>
          <w:szCs w:val="24"/>
          <w:u w:val="single"/>
        </w:rPr>
        <w:t xml:space="preserve"> с грамматическим заданием.</w:t>
      </w:r>
      <w:r w:rsidR="003B6612" w:rsidRPr="000C74E6">
        <w:rPr>
          <w:rFonts w:ascii="Times New Roman" w:hAnsi="Times New Roman" w:cs="Times New Roman"/>
          <w:b/>
          <w:bCs/>
          <w:color w:val="000000"/>
          <w:sz w:val="24"/>
          <w:szCs w:val="24"/>
          <w:u w:val="single"/>
        </w:rPr>
        <w:t>за курс 5 класса.</w:t>
      </w:r>
    </w:p>
    <w:p w:rsidR="003B6612" w:rsidRPr="00171641" w:rsidRDefault="003B6612" w:rsidP="000C74E6">
      <w:pPr>
        <w:pStyle w:val="a5"/>
        <w:shd w:val="clear" w:color="auto" w:fill="FFFFFF"/>
        <w:spacing w:before="0" w:beforeAutospacing="0" w:after="0" w:afterAutospacing="0"/>
        <w:jc w:val="center"/>
        <w:rPr>
          <w:color w:val="000000"/>
        </w:rPr>
      </w:pPr>
      <w:r w:rsidRPr="00171641">
        <w:rPr>
          <w:bCs/>
          <w:color w:val="000000"/>
        </w:rPr>
        <w:t>Весна.</w:t>
      </w:r>
    </w:p>
    <w:p w:rsidR="003B6612" w:rsidRPr="00171641" w:rsidRDefault="003B6612" w:rsidP="003B6612">
      <w:pPr>
        <w:pStyle w:val="a5"/>
        <w:shd w:val="clear" w:color="auto" w:fill="FFFFFF"/>
        <w:spacing w:before="0" w:beforeAutospacing="0" w:after="0" w:afterAutospacing="0"/>
        <w:ind w:firstLine="708"/>
        <w:rPr>
          <w:color w:val="000000"/>
        </w:rPr>
      </w:pPr>
      <w:r w:rsidRPr="00171641">
        <w:rPr>
          <w:color w:val="000000"/>
        </w:rPr>
        <w:t>Небо над головой весеннее, голубое. В полях бегут шумные и говорливые ручейки.</w:t>
      </w:r>
    </w:p>
    <w:p w:rsidR="003B6612" w:rsidRPr="00171641" w:rsidRDefault="003B6612" w:rsidP="003B6612">
      <w:pPr>
        <w:pStyle w:val="a5"/>
        <w:shd w:val="clear" w:color="auto" w:fill="FFFFFF"/>
        <w:spacing w:before="0" w:beforeAutospacing="0" w:after="0" w:afterAutospacing="0"/>
        <w:ind w:firstLine="708"/>
        <w:rPr>
          <w:color w:val="000000"/>
        </w:rPr>
      </w:pPr>
      <w:r w:rsidRPr="00171641">
        <w:rPr>
          <w:color w:val="000000"/>
        </w:rPr>
        <w:t>Над влажной землей кружатся, взлетают высоко в небо жаворонки. «Река! Проснись!» - журчат веселые ручейки. Тонкие веточки кустов у берега низко наклоняются к реке и шепчут: «Проснись, поиграй с нами, река».</w:t>
      </w:r>
    </w:p>
    <w:p w:rsidR="003B6612" w:rsidRPr="00171641" w:rsidRDefault="003B6612" w:rsidP="003B6612">
      <w:pPr>
        <w:pStyle w:val="a5"/>
        <w:shd w:val="clear" w:color="auto" w:fill="FFFFFF"/>
        <w:spacing w:before="0" w:beforeAutospacing="0" w:after="0" w:afterAutospacing="0"/>
        <w:ind w:firstLine="708"/>
        <w:rPr>
          <w:color w:val="000000"/>
        </w:rPr>
      </w:pPr>
      <w:r w:rsidRPr="00171641">
        <w:rPr>
          <w:color w:val="000000"/>
        </w:rPr>
        <w:t>Идет весна по полям, гонит тучи с весеннего неба, теплым ветром дышит на реку, солнечными лучами согревает землю. Тихий шорох и легкий звенящий шум проносится над рекой. Это ломается лед. Солнце забирается в трещины, в них вспыхивают голубые, зеленые, желтые огоньки. И вот уже нет на реке прочного панциря изо льда. Льдины плывут, расходятся, сближаются и со звоном разбиваются.</w:t>
      </w:r>
    </w:p>
    <w:p w:rsidR="003B6612" w:rsidRPr="00171641" w:rsidRDefault="003B6612" w:rsidP="003B6612">
      <w:pPr>
        <w:pStyle w:val="a5"/>
        <w:shd w:val="clear" w:color="auto" w:fill="FFFFFF"/>
        <w:spacing w:before="0" w:beforeAutospacing="0" w:after="0" w:afterAutospacing="0"/>
        <w:ind w:firstLine="708"/>
        <w:rPr>
          <w:color w:val="000000"/>
        </w:rPr>
      </w:pPr>
      <w:r w:rsidRPr="00171641">
        <w:rPr>
          <w:color w:val="000000"/>
        </w:rPr>
        <w:t>Все живое, все растения приветствуют весну.</w:t>
      </w:r>
    </w:p>
    <w:p w:rsidR="003B6612" w:rsidRPr="00171641" w:rsidRDefault="003B6612" w:rsidP="003B6612">
      <w:pPr>
        <w:pStyle w:val="a5"/>
        <w:shd w:val="clear" w:color="auto" w:fill="FFFFFF"/>
        <w:spacing w:before="0" w:beforeAutospacing="0" w:after="0" w:afterAutospacing="0"/>
        <w:jc w:val="right"/>
        <w:rPr>
          <w:color w:val="000000"/>
        </w:rPr>
      </w:pPr>
      <w:r w:rsidRPr="00171641">
        <w:rPr>
          <w:color w:val="000000"/>
        </w:rPr>
        <w:t>(99 слов)</w:t>
      </w:r>
    </w:p>
    <w:p w:rsidR="003B6612" w:rsidRPr="00171641" w:rsidRDefault="003B6612" w:rsidP="003B6612">
      <w:pPr>
        <w:pStyle w:val="a5"/>
        <w:shd w:val="clear" w:color="auto" w:fill="FFFFFF"/>
        <w:spacing w:before="0" w:beforeAutospacing="0" w:after="0" w:afterAutospacing="0"/>
        <w:jc w:val="right"/>
        <w:rPr>
          <w:color w:val="000000"/>
        </w:rPr>
      </w:pPr>
      <w:r w:rsidRPr="00171641">
        <w:rPr>
          <w:color w:val="000000"/>
        </w:rPr>
        <w:t>(По В.Бианки)</w:t>
      </w:r>
    </w:p>
    <w:p w:rsidR="003B6612" w:rsidRPr="00171641" w:rsidRDefault="003B6612" w:rsidP="003B6612">
      <w:pPr>
        <w:pStyle w:val="a5"/>
        <w:shd w:val="clear" w:color="auto" w:fill="FFFFFF"/>
        <w:spacing w:before="0" w:beforeAutospacing="0" w:after="0" w:afterAutospacing="0"/>
        <w:rPr>
          <w:color w:val="000000"/>
        </w:rPr>
      </w:pPr>
      <w:r w:rsidRPr="00171641">
        <w:rPr>
          <w:color w:val="000000"/>
        </w:rPr>
        <w:t>Грамматическое задание:</w:t>
      </w:r>
    </w:p>
    <w:p w:rsidR="003B6612" w:rsidRPr="00171641" w:rsidRDefault="003B6612" w:rsidP="003B6612">
      <w:pPr>
        <w:pStyle w:val="a5"/>
        <w:shd w:val="clear" w:color="auto" w:fill="FFFFFF"/>
        <w:spacing w:before="0" w:beforeAutospacing="0" w:after="0" w:afterAutospacing="0"/>
        <w:rPr>
          <w:color w:val="000000"/>
        </w:rPr>
      </w:pPr>
      <w:r w:rsidRPr="00171641">
        <w:rPr>
          <w:color w:val="000000"/>
        </w:rPr>
        <w:t>1 вариант.</w:t>
      </w:r>
    </w:p>
    <w:p w:rsidR="003B6612" w:rsidRPr="00171641" w:rsidRDefault="003B6612" w:rsidP="003B6612">
      <w:pPr>
        <w:pStyle w:val="a5"/>
        <w:shd w:val="clear" w:color="auto" w:fill="FFFFFF"/>
        <w:spacing w:before="0" w:beforeAutospacing="0" w:after="0" w:afterAutospacing="0"/>
        <w:rPr>
          <w:color w:val="000000"/>
        </w:rPr>
      </w:pPr>
      <w:r w:rsidRPr="00171641">
        <w:rPr>
          <w:color w:val="000000"/>
        </w:rPr>
        <w:t>1. Сделайте морфологический разбор слова «в полях» (из 2 предложения)</w:t>
      </w:r>
    </w:p>
    <w:p w:rsidR="003B6612" w:rsidRPr="00171641" w:rsidRDefault="003B6612" w:rsidP="003B6612">
      <w:pPr>
        <w:pStyle w:val="a5"/>
        <w:shd w:val="clear" w:color="auto" w:fill="FFFFFF"/>
        <w:spacing w:before="0" w:beforeAutospacing="0" w:after="0" w:afterAutospacing="0"/>
        <w:rPr>
          <w:color w:val="000000"/>
        </w:rPr>
      </w:pPr>
      <w:r w:rsidRPr="00171641">
        <w:rPr>
          <w:color w:val="000000"/>
        </w:rPr>
        <w:t>2. Сделайте синтаксический разбор предложения «В полях бегут шумные и говорливые ручейки».</w:t>
      </w:r>
    </w:p>
    <w:p w:rsidR="003B6612" w:rsidRPr="00171641" w:rsidRDefault="003B6612" w:rsidP="003B6612">
      <w:pPr>
        <w:pStyle w:val="a5"/>
        <w:shd w:val="clear" w:color="auto" w:fill="FFFFFF"/>
        <w:spacing w:before="0" w:beforeAutospacing="0" w:after="0" w:afterAutospacing="0"/>
        <w:rPr>
          <w:color w:val="000000"/>
        </w:rPr>
      </w:pPr>
      <w:r w:rsidRPr="00171641">
        <w:rPr>
          <w:color w:val="000000"/>
        </w:rPr>
        <w:t>3. Сделайте фонетический разбор слова «солнце»</w:t>
      </w:r>
    </w:p>
    <w:p w:rsidR="003B6612" w:rsidRPr="00171641" w:rsidRDefault="003B6612" w:rsidP="003B6612">
      <w:pPr>
        <w:pStyle w:val="a5"/>
        <w:shd w:val="clear" w:color="auto" w:fill="FFFFFF"/>
        <w:spacing w:before="0" w:beforeAutospacing="0" w:after="0" w:afterAutospacing="0"/>
        <w:rPr>
          <w:color w:val="000000"/>
        </w:rPr>
      </w:pPr>
      <w:r w:rsidRPr="00171641">
        <w:rPr>
          <w:color w:val="000000"/>
        </w:rPr>
        <w:t>4. Разберите по составу слова: «забирается», «весеннее».</w:t>
      </w:r>
    </w:p>
    <w:p w:rsidR="003B6612" w:rsidRPr="00171641" w:rsidRDefault="003B6612" w:rsidP="003B6612">
      <w:pPr>
        <w:pStyle w:val="a5"/>
        <w:shd w:val="clear" w:color="auto" w:fill="FFFFFF"/>
        <w:spacing w:before="0" w:beforeAutospacing="0" w:after="0" w:afterAutospacing="0"/>
        <w:rPr>
          <w:color w:val="000000"/>
        </w:rPr>
      </w:pPr>
      <w:r w:rsidRPr="00171641">
        <w:rPr>
          <w:color w:val="000000"/>
        </w:rPr>
        <w:t>2 вариант.</w:t>
      </w:r>
    </w:p>
    <w:p w:rsidR="003B6612" w:rsidRPr="00171641" w:rsidRDefault="003B6612" w:rsidP="003B6612">
      <w:pPr>
        <w:pStyle w:val="a5"/>
        <w:shd w:val="clear" w:color="auto" w:fill="FFFFFF"/>
        <w:spacing w:before="0" w:beforeAutospacing="0" w:after="0" w:afterAutospacing="0"/>
        <w:rPr>
          <w:color w:val="000000"/>
        </w:rPr>
      </w:pPr>
      <w:r w:rsidRPr="00171641">
        <w:rPr>
          <w:color w:val="000000"/>
        </w:rPr>
        <w:t>1. Сделайте морфологический разбор слова «бегут» (из 2 предложения)</w:t>
      </w:r>
    </w:p>
    <w:p w:rsidR="003B6612" w:rsidRPr="00171641" w:rsidRDefault="003B6612" w:rsidP="003B6612">
      <w:pPr>
        <w:pStyle w:val="a5"/>
        <w:shd w:val="clear" w:color="auto" w:fill="FFFFFF"/>
        <w:spacing w:before="0" w:beforeAutospacing="0" w:after="0" w:afterAutospacing="0"/>
        <w:rPr>
          <w:color w:val="000000"/>
        </w:rPr>
      </w:pPr>
      <w:r w:rsidRPr="00171641">
        <w:rPr>
          <w:color w:val="000000"/>
        </w:rPr>
        <w:t>2. Сделайте синтаксический разбор предложения «Над влажной землей кружатся, взлетают высоко в небо жаворонки».</w:t>
      </w:r>
    </w:p>
    <w:p w:rsidR="003B6612" w:rsidRPr="00171641" w:rsidRDefault="003B6612" w:rsidP="003B6612">
      <w:pPr>
        <w:pStyle w:val="a5"/>
        <w:shd w:val="clear" w:color="auto" w:fill="FFFFFF"/>
        <w:spacing w:before="0" w:beforeAutospacing="0" w:after="0" w:afterAutospacing="0"/>
        <w:rPr>
          <w:color w:val="000000"/>
        </w:rPr>
      </w:pPr>
      <w:r w:rsidRPr="00171641">
        <w:rPr>
          <w:color w:val="000000"/>
        </w:rPr>
        <w:t>3. Сделайте фонетический разбор слова «легкий»</w:t>
      </w:r>
    </w:p>
    <w:p w:rsidR="003B6612" w:rsidRPr="00171641" w:rsidRDefault="003B6612" w:rsidP="003B6612">
      <w:pPr>
        <w:pStyle w:val="a5"/>
        <w:shd w:val="clear" w:color="auto" w:fill="FFFFFF"/>
        <w:spacing w:before="0" w:beforeAutospacing="0" w:after="0" w:afterAutospacing="0"/>
        <w:rPr>
          <w:color w:val="000000"/>
        </w:rPr>
      </w:pPr>
      <w:r w:rsidRPr="00171641">
        <w:rPr>
          <w:color w:val="000000"/>
        </w:rPr>
        <w:t>4. Разберите по составу слова: «расходятся», «говорливые».</w:t>
      </w:r>
    </w:p>
    <w:p w:rsidR="003B6612" w:rsidRPr="00171641" w:rsidRDefault="003B6612" w:rsidP="003B6612">
      <w:pPr>
        <w:shd w:val="clear" w:color="auto" w:fill="FFFFFF"/>
        <w:spacing w:after="0" w:line="240" w:lineRule="auto"/>
        <w:rPr>
          <w:rFonts w:ascii="Times New Roman" w:eastAsia="Times New Roman" w:hAnsi="Times New Roman" w:cs="Times New Roman"/>
          <w:color w:val="000000"/>
          <w:sz w:val="24"/>
          <w:szCs w:val="24"/>
          <w:lang w:eastAsia="ru-RU"/>
        </w:rPr>
      </w:pPr>
    </w:p>
    <w:p w:rsidR="003B6612" w:rsidRPr="00171641" w:rsidRDefault="003B6612" w:rsidP="003B6612">
      <w:pPr>
        <w:shd w:val="clear" w:color="auto" w:fill="FFFFFF"/>
        <w:spacing w:after="0" w:line="240" w:lineRule="auto"/>
        <w:jc w:val="both"/>
        <w:rPr>
          <w:rFonts w:ascii="Times New Roman" w:hAnsi="Times New Roman" w:cs="Times New Roman"/>
          <w:b/>
          <w:i/>
          <w:sz w:val="24"/>
          <w:szCs w:val="24"/>
          <w:u w:val="single"/>
        </w:rPr>
      </w:pPr>
      <w:r w:rsidRPr="00171641">
        <w:rPr>
          <w:rFonts w:ascii="Times New Roman" w:hAnsi="Times New Roman" w:cs="Times New Roman"/>
          <w:b/>
          <w:i/>
          <w:sz w:val="24"/>
          <w:szCs w:val="24"/>
          <w:u w:val="single"/>
        </w:rPr>
        <w:t>Диктант оценивается одной отметкой.</w:t>
      </w:r>
    </w:p>
    <w:p w:rsidR="003B6612" w:rsidRPr="006A21E9" w:rsidRDefault="003B6612" w:rsidP="003B6612">
      <w:pPr>
        <w:spacing w:after="0" w:line="240" w:lineRule="auto"/>
        <w:jc w:val="both"/>
        <w:rPr>
          <w:rFonts w:ascii="Times New Roman" w:hAnsi="Times New Roman" w:cs="Times New Roman"/>
          <w:b/>
          <w:bCs/>
          <w:sz w:val="24"/>
          <w:szCs w:val="24"/>
        </w:rPr>
      </w:pP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«4</w:t>
      </w:r>
      <w:r w:rsidRPr="006A21E9">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«3» </w:t>
      </w:r>
      <w:r w:rsidRPr="006A21E9">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Оценка «2»</w:t>
      </w:r>
      <w:r w:rsidRPr="006A21E9">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3B6612" w:rsidRPr="00171641" w:rsidRDefault="003B6612" w:rsidP="003B6612">
      <w:pPr>
        <w:spacing w:after="0" w:line="240" w:lineRule="auto"/>
        <w:jc w:val="both"/>
        <w:rPr>
          <w:rFonts w:ascii="Times New Roman" w:hAnsi="Times New Roman" w:cs="Times New Roman"/>
          <w:sz w:val="24"/>
          <w:szCs w:val="24"/>
          <w:u w:val="single"/>
        </w:rPr>
      </w:pPr>
      <w:r w:rsidRPr="0017164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171641">
        <w:rPr>
          <w:rFonts w:ascii="Times New Roman" w:hAnsi="Times New Roman" w:cs="Times New Roman"/>
          <w:sz w:val="24"/>
          <w:szCs w:val="24"/>
          <w:u w:val="single"/>
        </w:rPr>
        <w:t>.</w:t>
      </w:r>
    </w:p>
    <w:p w:rsidR="003B6612" w:rsidRPr="006A21E9" w:rsidRDefault="003B6612" w:rsidP="003B6612">
      <w:pPr>
        <w:spacing w:after="0" w:line="240" w:lineRule="auto"/>
        <w:jc w:val="both"/>
        <w:rPr>
          <w:rFonts w:ascii="Times New Roman" w:hAnsi="Times New Roman" w:cs="Times New Roman"/>
          <w:sz w:val="24"/>
          <w:szCs w:val="24"/>
        </w:rPr>
      </w:pPr>
      <w:r w:rsidRPr="006A21E9">
        <w:rPr>
          <w:rFonts w:ascii="Times New Roman" w:hAnsi="Times New Roman" w:cs="Times New Roman"/>
          <w:b/>
          <w:bCs/>
          <w:sz w:val="24"/>
          <w:szCs w:val="24"/>
        </w:rPr>
        <w:t xml:space="preserve">Оценка «5» </w:t>
      </w:r>
      <w:r w:rsidRPr="006A21E9">
        <w:rPr>
          <w:rFonts w:ascii="Times New Roman" w:hAnsi="Times New Roman" w:cs="Times New Roman"/>
          <w:sz w:val="24"/>
          <w:szCs w:val="24"/>
        </w:rPr>
        <w:t>ставится, если ученик выполнил все задания верно.</w:t>
      </w:r>
    </w:p>
    <w:p w:rsidR="003B6612" w:rsidRPr="00171641" w:rsidRDefault="003B6612" w:rsidP="003B6612">
      <w:pPr>
        <w:spacing w:after="0" w:line="240" w:lineRule="auto"/>
        <w:jc w:val="both"/>
        <w:rPr>
          <w:rFonts w:ascii="Times New Roman" w:hAnsi="Times New Roman" w:cs="Times New Roman"/>
          <w:sz w:val="24"/>
          <w:szCs w:val="24"/>
        </w:rPr>
      </w:pPr>
      <w:r w:rsidRPr="00171641">
        <w:rPr>
          <w:rFonts w:ascii="Times New Roman" w:hAnsi="Times New Roman" w:cs="Times New Roman"/>
          <w:b/>
          <w:bCs/>
          <w:sz w:val="24"/>
          <w:szCs w:val="24"/>
        </w:rPr>
        <w:t>Оценка «4</w:t>
      </w:r>
      <w:r w:rsidRPr="00171641">
        <w:rPr>
          <w:rFonts w:ascii="Times New Roman" w:hAnsi="Times New Roman" w:cs="Times New Roman"/>
          <w:sz w:val="24"/>
          <w:szCs w:val="24"/>
        </w:rPr>
        <w:t>» ставится, если ученик выполнил правильно не менее ¾  заданий.</w:t>
      </w:r>
    </w:p>
    <w:p w:rsidR="003B6612" w:rsidRPr="00171641" w:rsidRDefault="003B6612" w:rsidP="003B6612">
      <w:pPr>
        <w:spacing w:after="0" w:line="240" w:lineRule="auto"/>
        <w:jc w:val="both"/>
        <w:rPr>
          <w:rFonts w:ascii="Times New Roman" w:hAnsi="Times New Roman" w:cs="Times New Roman"/>
          <w:sz w:val="24"/>
          <w:szCs w:val="24"/>
        </w:rPr>
      </w:pPr>
      <w:r w:rsidRPr="00171641">
        <w:rPr>
          <w:rFonts w:ascii="Times New Roman" w:hAnsi="Times New Roman" w:cs="Times New Roman"/>
          <w:b/>
          <w:bCs/>
          <w:sz w:val="24"/>
          <w:szCs w:val="24"/>
        </w:rPr>
        <w:t xml:space="preserve">Оценка «3» </w:t>
      </w:r>
      <w:r w:rsidRPr="00171641">
        <w:rPr>
          <w:rFonts w:ascii="Times New Roman" w:hAnsi="Times New Roman" w:cs="Times New Roman"/>
          <w:sz w:val="24"/>
          <w:szCs w:val="24"/>
        </w:rPr>
        <w:t>ставится за работу, в которой правильно выполнено не менее половины заданий.</w:t>
      </w:r>
    </w:p>
    <w:p w:rsidR="003B6612" w:rsidRDefault="003B6612" w:rsidP="003B6612">
      <w:pPr>
        <w:spacing w:after="0" w:line="240" w:lineRule="auto"/>
        <w:jc w:val="both"/>
        <w:rPr>
          <w:rFonts w:ascii="Times New Roman" w:hAnsi="Times New Roman" w:cs="Times New Roman"/>
          <w:sz w:val="24"/>
          <w:szCs w:val="24"/>
        </w:rPr>
      </w:pPr>
      <w:r w:rsidRPr="00171641">
        <w:rPr>
          <w:rFonts w:ascii="Times New Roman" w:hAnsi="Times New Roman" w:cs="Times New Roman"/>
          <w:b/>
          <w:bCs/>
          <w:sz w:val="24"/>
          <w:szCs w:val="24"/>
        </w:rPr>
        <w:t>Оценка «2»</w:t>
      </w:r>
      <w:r w:rsidRPr="00171641">
        <w:rPr>
          <w:rFonts w:ascii="Times New Roman" w:hAnsi="Times New Roman" w:cs="Times New Roman"/>
          <w:sz w:val="24"/>
          <w:szCs w:val="24"/>
        </w:rPr>
        <w:t xml:space="preserve"> ставится за работу, в которой не выполнено больше половины заданий.</w:t>
      </w:r>
    </w:p>
    <w:p w:rsidR="003B6612" w:rsidRPr="00171641" w:rsidRDefault="003B6612" w:rsidP="003B6612">
      <w:pPr>
        <w:jc w:val="both"/>
        <w:rPr>
          <w:rFonts w:ascii="Times New Roman" w:hAnsi="Times New Roman" w:cs="Times New Roman"/>
          <w:b/>
          <w:sz w:val="24"/>
          <w:szCs w:val="24"/>
          <w:u w:val="single"/>
        </w:rPr>
      </w:pPr>
    </w:p>
    <w:p w:rsidR="009E17DE" w:rsidRDefault="009E17DE" w:rsidP="003B6612">
      <w:pPr>
        <w:jc w:val="center"/>
        <w:rPr>
          <w:rFonts w:ascii="Times New Roman" w:hAnsi="Times New Roman" w:cs="Times New Roman"/>
          <w:sz w:val="24"/>
          <w:szCs w:val="24"/>
        </w:rPr>
      </w:pPr>
    </w:p>
    <w:p w:rsidR="00A2525A" w:rsidRDefault="00A2525A" w:rsidP="003B6612">
      <w:pPr>
        <w:jc w:val="center"/>
        <w:rPr>
          <w:rFonts w:ascii="Times New Roman" w:hAnsi="Times New Roman" w:cs="Times New Roman"/>
          <w:b/>
          <w:sz w:val="24"/>
          <w:szCs w:val="24"/>
          <w:u w:val="single"/>
        </w:rPr>
      </w:pPr>
      <w:r w:rsidRPr="00A2525A">
        <w:rPr>
          <w:rFonts w:ascii="Times New Roman" w:hAnsi="Times New Roman" w:cs="Times New Roman"/>
          <w:b/>
          <w:sz w:val="24"/>
          <w:szCs w:val="24"/>
          <w:u w:val="single"/>
        </w:rPr>
        <w:t>6 класс.</w:t>
      </w:r>
    </w:p>
    <w:p w:rsidR="00A2525A" w:rsidRPr="00280711" w:rsidRDefault="00A2525A" w:rsidP="009E3CC6">
      <w:pPr>
        <w:pStyle w:val="a3"/>
        <w:numPr>
          <w:ilvl w:val="0"/>
          <w:numId w:val="15"/>
        </w:numPr>
        <w:spacing w:line="360" w:lineRule="auto"/>
        <w:jc w:val="both"/>
        <w:rPr>
          <w:b/>
          <w:u w:val="single"/>
        </w:rPr>
      </w:pPr>
      <w:r w:rsidRPr="00280711">
        <w:rPr>
          <w:b/>
          <w:u w:val="single"/>
        </w:rPr>
        <w:t xml:space="preserve">Входная контрольная работа. </w:t>
      </w:r>
      <w:r>
        <w:rPr>
          <w:b/>
          <w:u w:val="single"/>
        </w:rPr>
        <w:t xml:space="preserve"> </w:t>
      </w:r>
      <w:r w:rsidRPr="00280711">
        <w:rPr>
          <w:b/>
          <w:u w:val="single"/>
        </w:rPr>
        <w:t>(Диктант  с грамматическим заданием).</w:t>
      </w:r>
    </w:p>
    <w:p w:rsidR="00A2525A" w:rsidRPr="00166989" w:rsidRDefault="00A2525A" w:rsidP="00A2525A">
      <w:pPr>
        <w:pStyle w:val="a3"/>
        <w:ind w:left="0"/>
        <w:rPr>
          <w:rFonts w:eastAsia="Arial"/>
          <w:b/>
          <w:lang w:eastAsia="ar-SA"/>
        </w:rPr>
      </w:pPr>
      <w:r w:rsidRPr="00166989">
        <w:rPr>
          <w:rFonts w:eastAsia="Arial"/>
          <w:b/>
          <w:lang w:eastAsia="ar-SA"/>
        </w:rPr>
        <w:t xml:space="preserve">                                                                           </w:t>
      </w:r>
    </w:p>
    <w:p w:rsidR="00A2525A" w:rsidRPr="00166989" w:rsidRDefault="00A2525A" w:rsidP="00A2525A">
      <w:pPr>
        <w:pStyle w:val="a3"/>
        <w:ind w:left="0"/>
      </w:pPr>
      <w:r w:rsidRPr="00166989">
        <w:rPr>
          <w:rFonts w:eastAsia="Arial"/>
          <w:b/>
          <w:lang w:eastAsia="ar-SA"/>
        </w:rPr>
        <w:t xml:space="preserve">                                                                         </w:t>
      </w:r>
      <w:r w:rsidRPr="00166989">
        <w:t>Глухари.</w:t>
      </w:r>
    </w:p>
    <w:p w:rsidR="00A2525A" w:rsidRPr="00166989" w:rsidRDefault="00A2525A" w:rsidP="00A2525A">
      <w:pPr>
        <w:pStyle w:val="a3"/>
      </w:pPr>
      <w:r w:rsidRPr="00166989">
        <w:t>В глухих сосновых лесах живут, зимуют, кормятся смолистою хвоей молоденьких сосен</w:t>
      </w:r>
    </w:p>
    <w:p w:rsidR="00A2525A" w:rsidRPr="00166989" w:rsidRDefault="00A2525A" w:rsidP="00A2525A">
      <w:pPr>
        <w:spacing w:after="0" w:line="240" w:lineRule="auto"/>
        <w:rPr>
          <w:rFonts w:ascii="Times New Roman" w:hAnsi="Times New Roman" w:cs="Times New Roman"/>
          <w:sz w:val="24"/>
          <w:szCs w:val="24"/>
        </w:rPr>
      </w:pPr>
      <w:r w:rsidRPr="00166989">
        <w:rPr>
          <w:rFonts w:ascii="Times New Roman" w:hAnsi="Times New Roman" w:cs="Times New Roman"/>
          <w:sz w:val="24"/>
          <w:szCs w:val="24"/>
        </w:rPr>
        <w:t xml:space="preserve"> глухари.</w:t>
      </w:r>
    </w:p>
    <w:p w:rsidR="00A2525A" w:rsidRPr="00166989" w:rsidRDefault="00A2525A" w:rsidP="00A2525A">
      <w:pPr>
        <w:pStyle w:val="a3"/>
      </w:pPr>
      <w:r w:rsidRPr="00166989">
        <w:t>Глухарь — самая большая, редкая птица в наших лесах.</w:t>
      </w:r>
    </w:p>
    <w:p w:rsidR="00A2525A" w:rsidRPr="00166989" w:rsidRDefault="00A2525A" w:rsidP="00A2525A">
      <w:pPr>
        <w:pStyle w:val="a3"/>
      </w:pPr>
      <w:r w:rsidRPr="00166989">
        <w:t>Летом глухари скрываются вместе с лосями в глухих чащобах, в моховых тёмных болотах.</w:t>
      </w:r>
    </w:p>
    <w:p w:rsidR="00A2525A" w:rsidRPr="00166989" w:rsidRDefault="00A2525A" w:rsidP="00A2525A">
      <w:pPr>
        <w:spacing w:after="0" w:line="240" w:lineRule="auto"/>
        <w:rPr>
          <w:rFonts w:ascii="Times New Roman" w:hAnsi="Times New Roman" w:cs="Times New Roman"/>
          <w:sz w:val="24"/>
          <w:szCs w:val="24"/>
        </w:rPr>
      </w:pPr>
      <w:r w:rsidRPr="00166989">
        <w:rPr>
          <w:rFonts w:ascii="Times New Roman" w:hAnsi="Times New Roman" w:cs="Times New Roman"/>
          <w:sz w:val="24"/>
          <w:szCs w:val="24"/>
        </w:rPr>
        <w:t xml:space="preserve"> За это некоторые деревенские охотники называют глухарей  «мошниками».</w:t>
      </w:r>
    </w:p>
    <w:p w:rsidR="00A2525A" w:rsidRPr="00166989" w:rsidRDefault="00A2525A" w:rsidP="00A2525A">
      <w:pPr>
        <w:pStyle w:val="a3"/>
      </w:pPr>
      <w:r w:rsidRPr="00166989">
        <w:t xml:space="preserve">Не всякому удаётся увидеть зимой в лесу глухарей, услышать весною их удивительную </w:t>
      </w:r>
    </w:p>
    <w:p w:rsidR="00A2525A" w:rsidRPr="00166989" w:rsidRDefault="00A2525A" w:rsidP="00A2525A">
      <w:pPr>
        <w:spacing w:after="0" w:line="240" w:lineRule="auto"/>
        <w:rPr>
          <w:rFonts w:ascii="Times New Roman" w:hAnsi="Times New Roman" w:cs="Times New Roman"/>
          <w:sz w:val="24"/>
          <w:szCs w:val="24"/>
        </w:rPr>
      </w:pPr>
      <w:r w:rsidRPr="00166989">
        <w:rPr>
          <w:rFonts w:ascii="Times New Roman" w:hAnsi="Times New Roman" w:cs="Times New Roman"/>
          <w:sz w:val="24"/>
          <w:szCs w:val="24"/>
        </w:rPr>
        <w:t>песню.</w:t>
      </w:r>
    </w:p>
    <w:p w:rsidR="00A2525A" w:rsidRPr="00166989" w:rsidRDefault="00A2525A" w:rsidP="00A2525A">
      <w:pPr>
        <w:pStyle w:val="a3"/>
      </w:pPr>
      <w:r w:rsidRPr="00166989">
        <w:t>Только самые терпеливые и умелые, охотники знают, где живут, скрываются и поют</w:t>
      </w:r>
    </w:p>
    <w:p w:rsidR="00A2525A" w:rsidRPr="00166989" w:rsidRDefault="00A2525A" w:rsidP="00A2525A">
      <w:pPr>
        <w:spacing w:after="0" w:line="240" w:lineRule="auto"/>
        <w:rPr>
          <w:rFonts w:ascii="Times New Roman" w:hAnsi="Times New Roman" w:cs="Times New Roman"/>
          <w:sz w:val="24"/>
          <w:szCs w:val="24"/>
        </w:rPr>
      </w:pPr>
      <w:r w:rsidRPr="00166989">
        <w:rPr>
          <w:rFonts w:ascii="Times New Roman" w:hAnsi="Times New Roman" w:cs="Times New Roman"/>
          <w:sz w:val="24"/>
          <w:szCs w:val="24"/>
        </w:rPr>
        <w:t xml:space="preserve"> глухари.</w:t>
      </w:r>
    </w:p>
    <w:p w:rsidR="00A2525A" w:rsidRPr="00166989" w:rsidRDefault="00A2525A" w:rsidP="00A2525A">
      <w:pPr>
        <w:pStyle w:val="a3"/>
      </w:pPr>
      <w:r w:rsidRPr="00166989">
        <w:t xml:space="preserve">Хорошие, умные охотники берегут редкостных лесных птиц, не губят их. Они тихонько  </w:t>
      </w:r>
    </w:p>
    <w:p w:rsidR="00A2525A" w:rsidRPr="00166989" w:rsidRDefault="00A2525A" w:rsidP="00A2525A">
      <w:pPr>
        <w:spacing w:after="0" w:line="240" w:lineRule="auto"/>
        <w:rPr>
          <w:rFonts w:ascii="Times New Roman" w:hAnsi="Times New Roman" w:cs="Times New Roman"/>
          <w:sz w:val="24"/>
          <w:szCs w:val="24"/>
        </w:rPr>
      </w:pPr>
      <w:r w:rsidRPr="00166989">
        <w:rPr>
          <w:rFonts w:ascii="Times New Roman" w:hAnsi="Times New Roman" w:cs="Times New Roman"/>
          <w:sz w:val="24"/>
          <w:szCs w:val="24"/>
        </w:rPr>
        <w:t>подкрадываются  к ним и любуются их силой и красотой.</w:t>
      </w:r>
    </w:p>
    <w:p w:rsidR="00A2525A" w:rsidRPr="00166989" w:rsidRDefault="00A2525A" w:rsidP="00A2525A">
      <w:pPr>
        <w:pStyle w:val="a3"/>
      </w:pPr>
      <w:r w:rsidRPr="00166989">
        <w:rPr>
          <w:i/>
        </w:rPr>
        <w:t xml:space="preserve">              </w:t>
      </w:r>
    </w:p>
    <w:p w:rsidR="00A2525A" w:rsidRPr="00166989" w:rsidRDefault="00A2525A" w:rsidP="00A2525A">
      <w:pPr>
        <w:spacing w:after="0" w:line="240" w:lineRule="auto"/>
        <w:rPr>
          <w:rFonts w:ascii="Times New Roman" w:hAnsi="Times New Roman" w:cs="Times New Roman"/>
          <w:sz w:val="24"/>
          <w:szCs w:val="24"/>
        </w:rPr>
      </w:pPr>
      <w:r w:rsidRPr="00166989">
        <w:rPr>
          <w:rFonts w:ascii="Times New Roman" w:hAnsi="Times New Roman" w:cs="Times New Roman"/>
          <w:sz w:val="24"/>
          <w:szCs w:val="24"/>
        </w:rPr>
        <w:t xml:space="preserve">      Грамматические задания:</w:t>
      </w:r>
    </w:p>
    <w:p w:rsidR="00A2525A" w:rsidRPr="00166989" w:rsidRDefault="00A2525A" w:rsidP="00A2525A">
      <w:pPr>
        <w:pStyle w:val="a3"/>
      </w:pPr>
      <w:r w:rsidRPr="00166989">
        <w:t xml:space="preserve">1) Выполнить синтаксический разбор предложения (по выбору). </w:t>
      </w:r>
    </w:p>
    <w:p w:rsidR="00A2525A" w:rsidRPr="00166989" w:rsidRDefault="00A2525A" w:rsidP="00A2525A">
      <w:pPr>
        <w:pStyle w:val="a3"/>
      </w:pPr>
      <w:r w:rsidRPr="00166989">
        <w:t>2) Выполнить фонетический разбор одного слова из выбранного предложения.</w:t>
      </w:r>
    </w:p>
    <w:p w:rsidR="00A2525A" w:rsidRPr="00166989" w:rsidRDefault="00A2525A" w:rsidP="00A2525A">
      <w:pPr>
        <w:pStyle w:val="a3"/>
      </w:pPr>
      <w:r w:rsidRPr="00166989">
        <w:t xml:space="preserve">3)Выполнить морфологический разбор одного слова из выбранного предложения.                                                                                                </w:t>
      </w:r>
    </w:p>
    <w:p w:rsidR="00A2525A" w:rsidRPr="00166989" w:rsidRDefault="00A2525A" w:rsidP="00A2525A">
      <w:pPr>
        <w:pStyle w:val="1"/>
        <w:widowControl w:val="0"/>
        <w:jc w:val="center"/>
        <w:rPr>
          <w:b/>
          <w:szCs w:val="24"/>
        </w:rPr>
      </w:pPr>
    </w:p>
    <w:p w:rsidR="00A2525A" w:rsidRPr="00280711" w:rsidRDefault="00A2525A" w:rsidP="00A2525A">
      <w:pPr>
        <w:pStyle w:val="a3"/>
        <w:shd w:val="clear" w:color="auto" w:fill="FFFFFF"/>
        <w:jc w:val="both"/>
        <w:rPr>
          <w:b/>
          <w:i/>
          <w:u w:val="single"/>
        </w:rPr>
      </w:pPr>
      <w:r w:rsidRPr="00280711">
        <w:rPr>
          <w:b/>
          <w:i/>
          <w:u w:val="single"/>
        </w:rPr>
        <w:t>Диктант оценивается одной отметкой.</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 Оценка «3» </w:t>
      </w:r>
      <w:r w:rsidRPr="00280711">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Pr="00280711" w:rsidRDefault="00A2525A" w:rsidP="00A2525A">
      <w:pPr>
        <w:spacing w:after="0" w:line="240" w:lineRule="auto"/>
        <w:jc w:val="both"/>
        <w:rPr>
          <w:rFonts w:ascii="Times New Roman" w:hAnsi="Times New Roman" w:cs="Times New Roman"/>
          <w:sz w:val="24"/>
          <w:szCs w:val="24"/>
          <w:u w:val="single"/>
        </w:rPr>
      </w:pPr>
      <w:r w:rsidRPr="0028071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280711">
        <w:rPr>
          <w:rFonts w:ascii="Times New Roman" w:hAnsi="Times New Roman" w:cs="Times New Roman"/>
          <w:sz w:val="24"/>
          <w:szCs w:val="24"/>
          <w:u w:val="single"/>
        </w:rPr>
        <w:t>.</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ставится, если ученик выполнил все задания верно.</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ставится, если ученик выполнил правильно не менее ¾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ставится за работу, в которой правильно выполнено не менее половины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ставится за работу, в которой не выполнено больше половины заданий.</w:t>
      </w:r>
    </w:p>
    <w:p w:rsidR="00A2525A" w:rsidRDefault="00A2525A" w:rsidP="00A2525A">
      <w:pPr>
        <w:pStyle w:val="1"/>
        <w:widowControl w:val="0"/>
        <w:rPr>
          <w:b/>
          <w:szCs w:val="24"/>
        </w:rPr>
      </w:pPr>
    </w:p>
    <w:p w:rsidR="00A2525A" w:rsidRPr="0026297D" w:rsidRDefault="00A2525A" w:rsidP="009E3CC6">
      <w:pPr>
        <w:pStyle w:val="a3"/>
        <w:numPr>
          <w:ilvl w:val="0"/>
          <w:numId w:val="15"/>
        </w:numPr>
        <w:rPr>
          <w:b/>
          <w:u w:val="single"/>
        </w:rPr>
      </w:pPr>
      <w:r w:rsidRPr="0026297D">
        <w:rPr>
          <w:b/>
          <w:u w:val="single"/>
        </w:rPr>
        <w:t>Контрольный диктант  с  грамматическим заданием</w:t>
      </w:r>
      <w:r w:rsidRPr="0026297D">
        <w:rPr>
          <w:b/>
        </w:rPr>
        <w:t xml:space="preserve">  </w:t>
      </w:r>
      <w:r w:rsidRPr="0026297D">
        <w:rPr>
          <w:b/>
          <w:u w:val="single"/>
        </w:rPr>
        <w:t>по теме «Повторение изученного в 5 классе».</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В  августе  в  окрестных  лесах  появляется  много  грибов.  Собираемся  и  идём  в  лес.</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За деревней  расстилаются  широкие  поля.  По тропинке  направляемся  к  дальней  роще.  Здесь  всегда  много  грибов.  Из-под   листика  виднеется  шляпка  сыроежки,  но  мы  решаем  собирать  только  «благородные»  грибы:  белые,  подосиновики  и  подберёзовики.   Ребята  расходятся  по  лесу,  и  далеко  раздаются  их  голоса.</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Вот  у  берёзки  два  крепких  боровика.  Они  крепко  прижались  друг  к  другу.  Аккуратно  срезаю  их  и  очищаю  от  земли.  Лисички!  Целая  семейка  разрослась  у  осинки.  И  они  попадают в корзину.</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День  выдался  тёплый,  и   лес  освещают  яркие  лучи  солнца.   Уже  не  слышишь  звонкого  пения  птиц.  Они  готовятся  к  отлёту  на  юг.  (104  слова)</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b/>
          <w:bCs/>
          <w:sz w:val="24"/>
          <w:szCs w:val="24"/>
        </w:rPr>
        <w:t>Грамматические  задания.</w:t>
      </w:r>
    </w:p>
    <w:p w:rsidR="00A2525A" w:rsidRPr="0026297D" w:rsidRDefault="00A2525A" w:rsidP="00A2525A">
      <w:pPr>
        <w:spacing w:after="0" w:line="240" w:lineRule="auto"/>
        <w:rPr>
          <w:rFonts w:ascii="Times New Roman" w:hAnsi="Times New Roman" w:cs="Times New Roman"/>
          <w:b/>
          <w:sz w:val="24"/>
          <w:szCs w:val="24"/>
        </w:rPr>
      </w:pPr>
      <w:r w:rsidRPr="0026297D">
        <w:rPr>
          <w:rFonts w:ascii="Times New Roman" w:hAnsi="Times New Roman" w:cs="Times New Roman"/>
          <w:sz w:val="24"/>
          <w:szCs w:val="24"/>
        </w:rPr>
        <w:t> </w:t>
      </w:r>
      <w:r w:rsidRPr="0026297D">
        <w:rPr>
          <w:rFonts w:ascii="Times New Roman" w:hAnsi="Times New Roman" w:cs="Times New Roman"/>
          <w:b/>
          <w:sz w:val="24"/>
          <w:szCs w:val="24"/>
        </w:rPr>
        <w:t>1. Синтаксический  разбор  предложения:</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sz w:val="24"/>
          <w:szCs w:val="24"/>
          <w:lang w:val="en-US"/>
        </w:rPr>
        <w:t>I</w:t>
      </w:r>
      <w:r w:rsidRPr="0026297D">
        <w:rPr>
          <w:rFonts w:ascii="Times New Roman" w:hAnsi="Times New Roman" w:cs="Times New Roman"/>
          <w:sz w:val="24"/>
          <w:szCs w:val="24"/>
        </w:rPr>
        <w:t>  Вариант:</w:t>
      </w:r>
      <w:r w:rsidRPr="0026297D">
        <w:rPr>
          <w:rStyle w:val="apple-converted-space"/>
          <w:rFonts w:ascii="Times New Roman" w:hAnsi="Times New Roman" w:cs="Times New Roman"/>
          <w:sz w:val="24"/>
          <w:szCs w:val="24"/>
        </w:rPr>
        <w:t> </w:t>
      </w:r>
      <w:r w:rsidRPr="0026297D">
        <w:rPr>
          <w:rFonts w:ascii="Times New Roman" w:hAnsi="Times New Roman" w:cs="Times New Roman"/>
          <w:i/>
          <w:iCs/>
          <w:sz w:val="24"/>
          <w:szCs w:val="24"/>
        </w:rPr>
        <w:t>За  деревней  расстилаются  широкие  поля.</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sz w:val="24"/>
          <w:szCs w:val="24"/>
          <w:lang w:val="en-US"/>
        </w:rPr>
        <w:t>II</w:t>
      </w:r>
      <w:r w:rsidRPr="0026297D">
        <w:rPr>
          <w:rFonts w:ascii="Times New Roman" w:hAnsi="Times New Roman" w:cs="Times New Roman"/>
          <w:sz w:val="24"/>
          <w:szCs w:val="24"/>
        </w:rPr>
        <w:t>  Вариант</w:t>
      </w:r>
      <w:r w:rsidRPr="0026297D">
        <w:rPr>
          <w:rFonts w:ascii="Times New Roman" w:hAnsi="Times New Roman" w:cs="Times New Roman"/>
          <w:i/>
          <w:iCs/>
          <w:sz w:val="24"/>
          <w:szCs w:val="24"/>
        </w:rPr>
        <w:t>: Они  готовятся  к  отлёту  на  юг.</w:t>
      </w:r>
    </w:p>
    <w:p w:rsidR="00A2525A" w:rsidRPr="0026297D" w:rsidRDefault="00A2525A" w:rsidP="00A2525A">
      <w:pPr>
        <w:spacing w:after="0" w:line="240" w:lineRule="auto"/>
        <w:rPr>
          <w:rFonts w:ascii="Times New Roman" w:hAnsi="Times New Roman" w:cs="Times New Roman"/>
          <w:b/>
          <w:sz w:val="24"/>
          <w:szCs w:val="24"/>
        </w:rPr>
      </w:pPr>
      <w:r w:rsidRPr="0026297D">
        <w:rPr>
          <w:rFonts w:ascii="Times New Roman" w:hAnsi="Times New Roman" w:cs="Times New Roman"/>
          <w:b/>
          <w:i/>
          <w:iCs/>
          <w:sz w:val="24"/>
          <w:szCs w:val="24"/>
        </w:rPr>
        <w:t> </w:t>
      </w:r>
      <w:r w:rsidRPr="0026297D">
        <w:rPr>
          <w:rFonts w:ascii="Times New Roman" w:hAnsi="Times New Roman" w:cs="Times New Roman"/>
          <w:b/>
          <w:sz w:val="24"/>
          <w:szCs w:val="24"/>
        </w:rPr>
        <w:t>2. Фонетический  разбор  слова:</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sz w:val="24"/>
          <w:szCs w:val="24"/>
          <w:lang w:val="en-US"/>
        </w:rPr>
        <w:t>I</w:t>
      </w:r>
      <w:r w:rsidRPr="0026297D">
        <w:rPr>
          <w:rStyle w:val="apple-converted-space"/>
          <w:rFonts w:ascii="Times New Roman" w:hAnsi="Times New Roman" w:cs="Times New Roman"/>
          <w:sz w:val="24"/>
          <w:szCs w:val="24"/>
        </w:rPr>
        <w:t> </w:t>
      </w:r>
      <w:r w:rsidRPr="0026297D">
        <w:rPr>
          <w:rFonts w:ascii="Times New Roman" w:hAnsi="Times New Roman" w:cs="Times New Roman"/>
          <w:sz w:val="24"/>
          <w:szCs w:val="24"/>
        </w:rPr>
        <w:t>Вариант: </w:t>
      </w:r>
      <w:r w:rsidRPr="0026297D">
        <w:rPr>
          <w:rStyle w:val="apple-converted-space"/>
          <w:rFonts w:ascii="Times New Roman" w:hAnsi="Times New Roman" w:cs="Times New Roman"/>
          <w:sz w:val="24"/>
          <w:szCs w:val="24"/>
        </w:rPr>
        <w:t> </w:t>
      </w:r>
      <w:r w:rsidRPr="0026297D">
        <w:rPr>
          <w:rFonts w:ascii="Times New Roman" w:hAnsi="Times New Roman" w:cs="Times New Roman"/>
          <w:i/>
          <w:iCs/>
          <w:sz w:val="24"/>
          <w:szCs w:val="24"/>
        </w:rPr>
        <w:t>поля   </w:t>
      </w:r>
      <w:r w:rsidRPr="0026297D">
        <w:rPr>
          <w:rStyle w:val="apple-converted-space"/>
          <w:rFonts w:ascii="Times New Roman" w:hAnsi="Times New Roman" w:cs="Times New Roman"/>
          <w:i/>
          <w:iCs/>
          <w:sz w:val="24"/>
          <w:szCs w:val="24"/>
        </w:rPr>
        <w:t> </w:t>
      </w:r>
      <w:r w:rsidRPr="0026297D">
        <w:rPr>
          <w:rFonts w:ascii="Times New Roman" w:hAnsi="Times New Roman" w:cs="Times New Roman"/>
          <w:sz w:val="24"/>
          <w:szCs w:val="24"/>
        </w:rPr>
        <w:t>                        </w:t>
      </w:r>
      <w:r w:rsidRPr="0026297D">
        <w:rPr>
          <w:rFonts w:ascii="Times New Roman" w:hAnsi="Times New Roman" w:cs="Times New Roman"/>
          <w:sz w:val="24"/>
          <w:szCs w:val="24"/>
          <w:lang w:val="en-US"/>
        </w:rPr>
        <w:t>II</w:t>
      </w:r>
      <w:r w:rsidRPr="0026297D">
        <w:rPr>
          <w:rFonts w:ascii="Times New Roman" w:hAnsi="Times New Roman" w:cs="Times New Roman"/>
          <w:sz w:val="24"/>
          <w:szCs w:val="24"/>
        </w:rPr>
        <w:t>  вариант</w:t>
      </w:r>
      <w:r w:rsidRPr="0026297D">
        <w:rPr>
          <w:rFonts w:ascii="Times New Roman" w:hAnsi="Times New Roman" w:cs="Times New Roman"/>
          <w:b/>
          <w:bCs/>
          <w:i/>
          <w:iCs/>
          <w:sz w:val="24"/>
          <w:szCs w:val="24"/>
        </w:rPr>
        <w:t>:    юг</w:t>
      </w:r>
    </w:p>
    <w:p w:rsidR="00A2525A" w:rsidRPr="0026297D" w:rsidRDefault="00A2525A" w:rsidP="00A2525A">
      <w:pPr>
        <w:spacing w:after="0" w:line="240" w:lineRule="auto"/>
        <w:rPr>
          <w:rFonts w:ascii="Times New Roman" w:hAnsi="Times New Roman" w:cs="Times New Roman"/>
          <w:b/>
          <w:sz w:val="24"/>
          <w:szCs w:val="24"/>
        </w:rPr>
      </w:pPr>
      <w:r w:rsidRPr="0026297D">
        <w:rPr>
          <w:rFonts w:ascii="Times New Roman" w:hAnsi="Times New Roman" w:cs="Times New Roman"/>
          <w:b/>
          <w:sz w:val="24"/>
          <w:szCs w:val="24"/>
        </w:rPr>
        <w:t> 3. Разбор  слова  по  составу:</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sz w:val="24"/>
          <w:szCs w:val="24"/>
          <w:lang w:val="en-US"/>
        </w:rPr>
        <w:t>I</w:t>
      </w:r>
      <w:r w:rsidRPr="0026297D">
        <w:rPr>
          <w:rFonts w:ascii="Times New Roman" w:hAnsi="Times New Roman" w:cs="Times New Roman"/>
          <w:sz w:val="24"/>
          <w:szCs w:val="24"/>
        </w:rPr>
        <w:t>  Вариант: </w:t>
      </w:r>
      <w:r w:rsidRPr="0026297D">
        <w:rPr>
          <w:rStyle w:val="apple-converted-space"/>
          <w:rFonts w:ascii="Times New Roman" w:hAnsi="Times New Roman" w:cs="Times New Roman"/>
          <w:sz w:val="24"/>
          <w:szCs w:val="24"/>
        </w:rPr>
        <w:t> </w:t>
      </w:r>
      <w:r w:rsidRPr="0026297D">
        <w:rPr>
          <w:rFonts w:ascii="Times New Roman" w:hAnsi="Times New Roman" w:cs="Times New Roman"/>
          <w:i/>
          <w:iCs/>
          <w:sz w:val="24"/>
          <w:szCs w:val="24"/>
        </w:rPr>
        <w:t>расстилаются </w:t>
      </w:r>
      <w:r w:rsidRPr="0026297D">
        <w:rPr>
          <w:rStyle w:val="apple-converted-space"/>
          <w:rFonts w:ascii="Times New Roman" w:hAnsi="Times New Roman" w:cs="Times New Roman"/>
          <w:i/>
          <w:iCs/>
          <w:sz w:val="24"/>
          <w:szCs w:val="24"/>
        </w:rPr>
        <w:t> </w:t>
      </w:r>
      <w:r w:rsidRPr="0026297D">
        <w:rPr>
          <w:rFonts w:ascii="Times New Roman" w:hAnsi="Times New Roman" w:cs="Times New Roman"/>
          <w:sz w:val="24"/>
          <w:szCs w:val="24"/>
        </w:rPr>
        <w:t>                 </w:t>
      </w:r>
      <w:r w:rsidRPr="0026297D">
        <w:rPr>
          <w:rFonts w:ascii="Times New Roman" w:hAnsi="Times New Roman" w:cs="Times New Roman"/>
          <w:sz w:val="24"/>
          <w:szCs w:val="24"/>
          <w:lang w:val="en-US"/>
        </w:rPr>
        <w:t>II</w:t>
      </w:r>
      <w:r w:rsidRPr="0026297D">
        <w:rPr>
          <w:rFonts w:ascii="Times New Roman" w:hAnsi="Times New Roman" w:cs="Times New Roman"/>
          <w:sz w:val="24"/>
          <w:szCs w:val="24"/>
        </w:rPr>
        <w:t>  вариант:</w:t>
      </w:r>
      <w:r w:rsidRPr="0026297D">
        <w:rPr>
          <w:rStyle w:val="apple-converted-space"/>
          <w:rFonts w:ascii="Times New Roman" w:hAnsi="Times New Roman" w:cs="Times New Roman"/>
          <w:sz w:val="24"/>
          <w:szCs w:val="24"/>
        </w:rPr>
        <w:t> </w:t>
      </w:r>
      <w:r w:rsidRPr="0026297D">
        <w:rPr>
          <w:rFonts w:ascii="Times New Roman" w:hAnsi="Times New Roman" w:cs="Times New Roman"/>
          <w:i/>
          <w:iCs/>
          <w:sz w:val="24"/>
          <w:szCs w:val="24"/>
        </w:rPr>
        <w:t>готовятся</w:t>
      </w:r>
    </w:p>
    <w:p w:rsidR="00A2525A" w:rsidRPr="0026297D" w:rsidRDefault="00A2525A" w:rsidP="00A2525A">
      <w:pPr>
        <w:spacing w:after="0" w:line="240" w:lineRule="auto"/>
        <w:rPr>
          <w:rFonts w:ascii="Times New Roman" w:hAnsi="Times New Roman" w:cs="Times New Roman"/>
          <w:b/>
          <w:sz w:val="24"/>
          <w:szCs w:val="24"/>
        </w:rPr>
      </w:pPr>
      <w:r w:rsidRPr="0026297D">
        <w:rPr>
          <w:rFonts w:ascii="Times New Roman" w:hAnsi="Times New Roman" w:cs="Times New Roman"/>
          <w:sz w:val="24"/>
          <w:szCs w:val="24"/>
        </w:rPr>
        <w:t> </w:t>
      </w:r>
      <w:r w:rsidRPr="0026297D">
        <w:rPr>
          <w:rFonts w:ascii="Times New Roman" w:hAnsi="Times New Roman" w:cs="Times New Roman"/>
          <w:b/>
          <w:sz w:val="24"/>
          <w:szCs w:val="24"/>
        </w:rPr>
        <w:t>4. Определить  падеж  существительных</w:t>
      </w:r>
    </w:p>
    <w:p w:rsidR="00A2525A"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lang w:val="en-US"/>
        </w:rPr>
        <w:t>I</w:t>
      </w:r>
      <w:r w:rsidRPr="0026297D">
        <w:rPr>
          <w:rFonts w:ascii="Times New Roman" w:hAnsi="Times New Roman" w:cs="Times New Roman"/>
          <w:sz w:val="24"/>
          <w:szCs w:val="24"/>
        </w:rPr>
        <w:t>  Вариант:  во  2-м  абзаце.                          </w:t>
      </w:r>
      <w:r w:rsidRPr="0026297D">
        <w:rPr>
          <w:rFonts w:ascii="Times New Roman" w:hAnsi="Times New Roman" w:cs="Times New Roman"/>
          <w:sz w:val="24"/>
          <w:szCs w:val="24"/>
          <w:lang w:val="en-US"/>
        </w:rPr>
        <w:t>II</w:t>
      </w:r>
      <w:r w:rsidRPr="0026297D">
        <w:rPr>
          <w:rStyle w:val="apple-converted-space"/>
          <w:rFonts w:ascii="Times New Roman" w:hAnsi="Times New Roman" w:cs="Times New Roman"/>
          <w:sz w:val="24"/>
          <w:szCs w:val="24"/>
        </w:rPr>
        <w:t> </w:t>
      </w:r>
      <w:r w:rsidRPr="0026297D">
        <w:rPr>
          <w:rFonts w:ascii="Times New Roman" w:hAnsi="Times New Roman" w:cs="Times New Roman"/>
          <w:sz w:val="24"/>
          <w:szCs w:val="24"/>
        </w:rPr>
        <w:t>Вариант:    в   3-м,  4-м   абзаце. </w:t>
      </w:r>
    </w:p>
    <w:p w:rsidR="00A2525A" w:rsidRPr="0026297D" w:rsidRDefault="00A2525A" w:rsidP="00A2525A">
      <w:pPr>
        <w:spacing w:after="0" w:line="240" w:lineRule="auto"/>
        <w:rPr>
          <w:rFonts w:ascii="Times New Roman" w:hAnsi="Times New Roman" w:cs="Times New Roman"/>
          <w:sz w:val="24"/>
          <w:szCs w:val="24"/>
        </w:rPr>
      </w:pPr>
    </w:p>
    <w:p w:rsidR="00A2525A" w:rsidRPr="00166989" w:rsidRDefault="00A2525A" w:rsidP="00A2525A">
      <w:pPr>
        <w:pStyle w:val="1"/>
        <w:widowControl w:val="0"/>
        <w:rPr>
          <w:szCs w:val="24"/>
        </w:rPr>
      </w:pPr>
      <w:r w:rsidRPr="00166989">
        <w:rPr>
          <w:szCs w:val="24"/>
        </w:rPr>
        <w:t xml:space="preserve">       *** Учитель должен предупредить учащихся  о постановке кавычек.</w:t>
      </w:r>
    </w:p>
    <w:p w:rsidR="00A2525A" w:rsidRPr="00166989" w:rsidRDefault="00A2525A" w:rsidP="00A2525A">
      <w:pPr>
        <w:pStyle w:val="1"/>
        <w:widowControl w:val="0"/>
        <w:ind w:firstLine="568"/>
        <w:rPr>
          <w:szCs w:val="24"/>
        </w:rPr>
      </w:pPr>
    </w:p>
    <w:p w:rsidR="00A2525A" w:rsidRPr="00166989" w:rsidRDefault="00A2525A" w:rsidP="00A2525A">
      <w:pPr>
        <w:pStyle w:val="1"/>
        <w:widowControl w:val="0"/>
        <w:rPr>
          <w:b/>
          <w:szCs w:val="24"/>
        </w:rPr>
      </w:pPr>
      <w:r>
        <w:rPr>
          <w:b/>
          <w:szCs w:val="24"/>
        </w:rPr>
        <w:t xml:space="preserve">       </w:t>
      </w:r>
      <w:r w:rsidRPr="00166989">
        <w:rPr>
          <w:b/>
          <w:szCs w:val="24"/>
        </w:rPr>
        <w:t>Ответ</w:t>
      </w:r>
    </w:p>
    <w:p w:rsidR="00A2525A" w:rsidRPr="00166989" w:rsidRDefault="00A2525A" w:rsidP="00A2525A">
      <w:pPr>
        <w:pStyle w:val="1"/>
        <w:widowControl w:val="0"/>
        <w:rPr>
          <w:b/>
          <w:szCs w:val="24"/>
        </w:rPr>
      </w:pPr>
      <w:r w:rsidRPr="00166989">
        <w:rPr>
          <w:b/>
          <w:szCs w:val="24"/>
        </w:rPr>
        <w:t xml:space="preserve">        Грамматические задания.</w:t>
      </w:r>
    </w:p>
    <w:p w:rsidR="00A2525A" w:rsidRPr="00166989" w:rsidRDefault="00A2525A" w:rsidP="00A2525A">
      <w:pPr>
        <w:pStyle w:val="1"/>
        <w:widowControl w:val="0"/>
        <w:ind w:firstLine="568"/>
        <w:jc w:val="both"/>
        <w:rPr>
          <w:szCs w:val="24"/>
        </w:rPr>
      </w:pPr>
    </w:p>
    <w:p w:rsidR="00A2525A" w:rsidRPr="00166989" w:rsidRDefault="00A2525A" w:rsidP="00A2525A">
      <w:pPr>
        <w:pStyle w:val="1"/>
        <w:widowControl w:val="0"/>
        <w:jc w:val="both"/>
        <w:rPr>
          <w:b/>
          <w:i/>
          <w:szCs w:val="24"/>
          <w:u w:val="single"/>
        </w:rPr>
      </w:pPr>
      <w:r w:rsidRPr="00166989">
        <w:rPr>
          <w:b/>
          <w:i/>
          <w:szCs w:val="24"/>
          <w:u w:val="single"/>
        </w:rPr>
        <w:t>Произвести синтаксический разбор предложения.</w:t>
      </w:r>
    </w:p>
    <w:p w:rsidR="00A2525A" w:rsidRPr="00166989" w:rsidRDefault="00A2525A" w:rsidP="00A2525A">
      <w:pPr>
        <w:pStyle w:val="1"/>
        <w:widowControl w:val="0"/>
        <w:ind w:firstLine="568"/>
        <w:jc w:val="both"/>
        <w:rPr>
          <w:szCs w:val="24"/>
        </w:rPr>
      </w:pPr>
      <w:r w:rsidRPr="00166989">
        <w:rPr>
          <w:b/>
          <w:i/>
          <w:szCs w:val="24"/>
        </w:rPr>
        <w:t>1в.</w:t>
      </w:r>
      <w:r w:rsidRPr="00166989">
        <w:rPr>
          <w:szCs w:val="24"/>
        </w:rPr>
        <w:t xml:space="preserve"> За (предл.) деревней (доп.-сущ.) расстилаются(сказ.-гл.) широкие(опр.-прил.) поля(доп.-сущ.) (Повеств., невоскл., прост., двусост., распр.)</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Целая (опр.-прил.) семейка(подл.-сущ.) разрослась(сказ.-гл.) у(предл.) осинки(доп.-сущ.) (Повеств., невоскл., прост., двусост., распр.)</w:t>
      </w:r>
    </w:p>
    <w:p w:rsidR="00A2525A" w:rsidRPr="00166989" w:rsidRDefault="00A2525A" w:rsidP="00A2525A">
      <w:pPr>
        <w:pStyle w:val="1"/>
        <w:widowControl w:val="0"/>
        <w:rPr>
          <w:b/>
          <w:szCs w:val="24"/>
        </w:rPr>
      </w:pPr>
    </w:p>
    <w:p w:rsidR="00A2525A" w:rsidRPr="00280711" w:rsidRDefault="00A2525A" w:rsidP="00A2525A">
      <w:pPr>
        <w:pStyle w:val="a3"/>
        <w:shd w:val="clear" w:color="auto" w:fill="FFFFFF"/>
        <w:jc w:val="both"/>
        <w:rPr>
          <w:b/>
          <w:i/>
          <w:u w:val="single"/>
        </w:rPr>
      </w:pPr>
      <w:r w:rsidRPr="00280711">
        <w:rPr>
          <w:b/>
          <w:i/>
          <w:u w:val="single"/>
        </w:rPr>
        <w:t>Диктант оценивается одной отметкой.</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 Оценка «3» </w:t>
      </w:r>
      <w:r w:rsidRPr="00280711">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Pr="00280711" w:rsidRDefault="00A2525A" w:rsidP="00A2525A">
      <w:pPr>
        <w:spacing w:after="0" w:line="240" w:lineRule="auto"/>
        <w:jc w:val="both"/>
        <w:rPr>
          <w:rFonts w:ascii="Times New Roman" w:hAnsi="Times New Roman" w:cs="Times New Roman"/>
          <w:sz w:val="24"/>
          <w:szCs w:val="24"/>
          <w:u w:val="single"/>
        </w:rPr>
      </w:pPr>
      <w:r w:rsidRPr="0028071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280711">
        <w:rPr>
          <w:rFonts w:ascii="Times New Roman" w:hAnsi="Times New Roman" w:cs="Times New Roman"/>
          <w:sz w:val="24"/>
          <w:szCs w:val="24"/>
          <w:u w:val="single"/>
        </w:rPr>
        <w:t>.</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ставится, если ученик выполнил все задания верно.</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ставится, если ученик выполнил правильно не менее ¾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ставится за работу, в которой правильно выполнено не менее половины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ставится за работу, в которой не выполнено больше половины заданий.</w:t>
      </w:r>
    </w:p>
    <w:p w:rsidR="00A2525A" w:rsidRDefault="00A2525A" w:rsidP="00A2525A">
      <w:pPr>
        <w:pStyle w:val="1"/>
        <w:widowControl w:val="0"/>
        <w:jc w:val="both"/>
        <w:rPr>
          <w:b/>
          <w:szCs w:val="24"/>
        </w:rPr>
      </w:pPr>
    </w:p>
    <w:p w:rsidR="00A2525A" w:rsidRDefault="00A2525A" w:rsidP="00A2525A">
      <w:pPr>
        <w:pStyle w:val="1"/>
        <w:widowControl w:val="0"/>
        <w:jc w:val="both"/>
        <w:rPr>
          <w:b/>
          <w:u w:val="single"/>
          <w:lang w:val="tt-RU"/>
        </w:rPr>
      </w:pPr>
      <w:r w:rsidRPr="0026297D">
        <w:rPr>
          <w:b/>
          <w:szCs w:val="24"/>
          <w:u w:val="single"/>
        </w:rPr>
        <w:t xml:space="preserve">3. </w:t>
      </w:r>
      <w:r w:rsidRPr="0026297D">
        <w:rPr>
          <w:b/>
          <w:u w:val="single"/>
          <w:lang w:val="tt-RU"/>
        </w:rPr>
        <w:t>Р.р. Сочинение по картине А.М. Герасимова  “После дождя”.</w:t>
      </w:r>
    </w:p>
    <w:p w:rsidR="00A2525A" w:rsidRPr="0026297D" w:rsidRDefault="00A2525A" w:rsidP="00A2525A">
      <w:pPr>
        <w:pStyle w:val="1"/>
        <w:widowControl w:val="0"/>
        <w:jc w:val="both"/>
        <w:rPr>
          <w:b/>
          <w:szCs w:val="24"/>
          <w:u w:val="single"/>
        </w:rPr>
      </w:pPr>
    </w:p>
    <w:p w:rsidR="00A2525A" w:rsidRPr="00280711" w:rsidRDefault="00A2525A" w:rsidP="00A2525A">
      <w:pPr>
        <w:spacing w:after="0" w:line="240" w:lineRule="auto"/>
        <w:ind w:left="360"/>
        <w:jc w:val="both"/>
        <w:rPr>
          <w:rFonts w:ascii="Times New Roman" w:hAnsi="Times New Roman" w:cs="Times New Roman"/>
          <w:sz w:val="24"/>
          <w:szCs w:val="24"/>
        </w:rPr>
      </w:pPr>
      <w:r w:rsidRPr="00166989">
        <w:rPr>
          <w:rFonts w:ascii="Times New Roman" w:hAnsi="Times New Roman" w:cs="Times New Roman"/>
          <w:b/>
          <w:sz w:val="24"/>
          <w:szCs w:val="24"/>
        </w:rPr>
        <w:t xml:space="preserve">     </w:t>
      </w:r>
      <w:r w:rsidRPr="00280711">
        <w:rPr>
          <w:rFonts w:ascii="Times New Roman" w:hAnsi="Times New Roman" w:cs="Times New Roman"/>
          <w:sz w:val="24"/>
          <w:szCs w:val="24"/>
        </w:rPr>
        <w:t>Содержание и речевое оформление оценивается по следующим нормативам:</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b/>
          <w:sz w:val="24"/>
          <w:szCs w:val="24"/>
        </w:rPr>
        <w:t>Отметка «5»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содержание работы полностью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фактические ошибки отсутствуют;</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 3) содержание излагается последовательно;</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достигнуто стилевое единство и выразительность текста.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«4»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lang w:val="en-US"/>
        </w:rPr>
        <w:t>I</w:t>
      </w:r>
      <w:r w:rsidRPr="00280711">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лексический и грамматический строй речи достаточно разнообразен;</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стиль работы отличается единством и достаточной выразительностью.</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color w:val="000000"/>
          <w:sz w:val="24"/>
          <w:szCs w:val="24"/>
        </w:rPr>
      </w:pPr>
      <w:r w:rsidRPr="00280711">
        <w:rPr>
          <w:rFonts w:ascii="Times New Roman" w:hAnsi="Times New Roman" w:cs="Times New Roman"/>
          <w:b/>
          <w:color w:val="000000"/>
          <w:sz w:val="24"/>
          <w:szCs w:val="24"/>
        </w:rPr>
        <w:t xml:space="preserve">Отметка «3» ставится, если: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в работе допущены существенные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беден словарь и однообразны употребляемые синтаксические конструкции, встречается неправильное словоупотребление;</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4) стиль работы не отличается единством, речь недостаточно выразительна.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«2»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работа не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допущено много фактических неточностей;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5) нарушено стилевое единство текста.</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выставляется за сочинение,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сочинение,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Default="00A2525A" w:rsidP="00A2525A">
      <w:pPr>
        <w:pStyle w:val="1"/>
        <w:widowControl w:val="0"/>
        <w:rPr>
          <w:b/>
          <w:szCs w:val="24"/>
        </w:rPr>
      </w:pPr>
    </w:p>
    <w:p w:rsidR="00A2525A" w:rsidRDefault="00A2525A" w:rsidP="00A2525A">
      <w:pPr>
        <w:pStyle w:val="1"/>
        <w:widowControl w:val="0"/>
        <w:rPr>
          <w:b/>
          <w:u w:val="single"/>
          <w:lang w:val="tt-RU"/>
        </w:rPr>
      </w:pPr>
      <w:r w:rsidRPr="0026297D">
        <w:rPr>
          <w:b/>
          <w:szCs w:val="24"/>
          <w:u w:val="single"/>
        </w:rPr>
        <w:t xml:space="preserve">4. </w:t>
      </w:r>
      <w:r w:rsidRPr="0026297D">
        <w:rPr>
          <w:b/>
          <w:u w:val="single"/>
          <w:lang w:val="tt-RU"/>
        </w:rPr>
        <w:t>Контрольная работа по теме “Лексика”.</w:t>
      </w:r>
    </w:p>
    <w:p w:rsidR="00A2525A" w:rsidRPr="0026297D" w:rsidRDefault="00A2525A" w:rsidP="00A2525A">
      <w:pPr>
        <w:pStyle w:val="1"/>
        <w:widowControl w:val="0"/>
        <w:rPr>
          <w:b/>
          <w:szCs w:val="24"/>
          <w:u w:val="single"/>
        </w:rPr>
      </w:pP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bCs/>
          <w:sz w:val="24"/>
          <w:szCs w:val="24"/>
        </w:rPr>
        <w:t>1 вариант</w:t>
      </w:r>
    </w:p>
    <w:p w:rsidR="00A2525A" w:rsidRPr="0026297D" w:rsidRDefault="00A2525A" w:rsidP="00A2525A">
      <w:pPr>
        <w:spacing w:after="0" w:line="240" w:lineRule="auto"/>
        <w:rPr>
          <w:rFonts w:ascii="Times New Roman" w:hAnsi="Times New Roman" w:cs="Times New Roman"/>
          <w:b/>
          <w:sz w:val="24"/>
          <w:szCs w:val="24"/>
        </w:rPr>
      </w:pPr>
      <w:r w:rsidRPr="0026297D">
        <w:rPr>
          <w:rFonts w:ascii="Times New Roman" w:hAnsi="Times New Roman" w:cs="Times New Roman"/>
          <w:b/>
          <w:sz w:val="24"/>
          <w:szCs w:val="24"/>
        </w:rPr>
        <w:t>1. Определите слова по лексическому значению:</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а) все слова языка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б) слова, имеющие несколько лексических значений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в) слова, употребляемые только жителями той или иной местности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г) слова, вошедшие в русский язык из других языков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2. Вспомните фразеологические обороты, запишите и объясните их лексическое значение</w:t>
      </w:r>
      <w:r w:rsidRPr="0026297D">
        <w:rPr>
          <w:rFonts w:ascii="Times New Roman" w:hAnsi="Times New Roman" w:cs="Times New Roman"/>
          <w:sz w:val="24"/>
          <w:szCs w:val="24"/>
        </w:rPr>
        <w:t>. (3)</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3. Приведите примеры с иноязычной частью</w:t>
      </w:r>
      <w:r w:rsidRPr="0026297D">
        <w:rPr>
          <w:rFonts w:ascii="Times New Roman" w:hAnsi="Times New Roman" w:cs="Times New Roman"/>
          <w:sz w:val="24"/>
          <w:szCs w:val="24"/>
        </w:rPr>
        <w:t> </w:t>
      </w:r>
      <w:r w:rsidRPr="0026297D">
        <w:rPr>
          <w:rFonts w:ascii="Times New Roman" w:hAnsi="Times New Roman" w:cs="Times New Roman"/>
          <w:b/>
          <w:bCs/>
          <w:i/>
          <w:iCs/>
          <w:sz w:val="24"/>
          <w:szCs w:val="24"/>
        </w:rPr>
        <w:t>аква-</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4</w:t>
      </w:r>
      <w:r w:rsidRPr="0026297D">
        <w:rPr>
          <w:rFonts w:ascii="Times New Roman" w:hAnsi="Times New Roman" w:cs="Times New Roman"/>
          <w:b/>
          <w:sz w:val="24"/>
          <w:szCs w:val="24"/>
        </w:rPr>
        <w:t>. Замените устаревшие слова синонимами:</w:t>
      </w:r>
      <w:r w:rsidRPr="0026297D">
        <w:rPr>
          <w:rFonts w:ascii="Times New Roman" w:hAnsi="Times New Roman" w:cs="Times New Roman"/>
          <w:sz w:val="24"/>
          <w:szCs w:val="24"/>
        </w:rPr>
        <w:t xml:space="preserve"> очи -                     , баталия -                    ,        брадобрей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5. Составьте два предложения так</w:t>
      </w:r>
      <w:r w:rsidRPr="0026297D">
        <w:rPr>
          <w:rFonts w:ascii="Times New Roman" w:hAnsi="Times New Roman" w:cs="Times New Roman"/>
          <w:sz w:val="24"/>
          <w:szCs w:val="24"/>
        </w:rPr>
        <w:t xml:space="preserve">, чтобы в одном слово «ковш» было употреблено в прямом значении, в другом – в переносном.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b/>
          <w:sz w:val="24"/>
          <w:szCs w:val="24"/>
        </w:rPr>
        <w:t>6. Подберите синонимы</w:t>
      </w:r>
      <w:r w:rsidRPr="0026297D">
        <w:rPr>
          <w:rFonts w:ascii="Times New Roman" w:hAnsi="Times New Roman" w:cs="Times New Roman"/>
          <w:sz w:val="24"/>
          <w:szCs w:val="24"/>
        </w:rPr>
        <w:t xml:space="preserve"> к слову «необъятный»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 7. Зачеркни лишнее слово</w:t>
      </w:r>
      <w:r w:rsidRPr="0026297D">
        <w:rPr>
          <w:rFonts w:ascii="Times New Roman" w:hAnsi="Times New Roman" w:cs="Times New Roman"/>
          <w:sz w:val="24"/>
          <w:szCs w:val="24"/>
        </w:rPr>
        <w:t xml:space="preserve"> и укажи профессию человека: проявитель, закрепитель, наждак, негатив, фотография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b/>
          <w:bCs/>
          <w:sz w:val="24"/>
          <w:szCs w:val="24"/>
        </w:rPr>
        <w:t>2 вариант</w:t>
      </w:r>
    </w:p>
    <w:p w:rsidR="00A2525A" w:rsidRPr="0026297D" w:rsidRDefault="00A2525A" w:rsidP="00A2525A">
      <w:pPr>
        <w:spacing w:after="0" w:line="240" w:lineRule="auto"/>
        <w:rPr>
          <w:rFonts w:ascii="Times New Roman" w:hAnsi="Times New Roman" w:cs="Times New Roman"/>
          <w:b/>
          <w:sz w:val="24"/>
          <w:szCs w:val="24"/>
        </w:rPr>
      </w:pPr>
      <w:r w:rsidRPr="0026297D">
        <w:rPr>
          <w:rFonts w:ascii="Times New Roman" w:hAnsi="Times New Roman" w:cs="Times New Roman"/>
          <w:b/>
          <w:sz w:val="24"/>
          <w:szCs w:val="24"/>
        </w:rPr>
        <w:t>1. Определите слова по лексическому значению:</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а)  раздел науки о зыке, изучающий лексику -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б)  слова одной части речи, одинаковые по звучанию и написанию, но разные по лексическому значению -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в)  устойчивое сочетание слов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г)  новые слова, возникающие в языке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b/>
          <w:sz w:val="24"/>
          <w:szCs w:val="24"/>
        </w:rPr>
        <w:t>2. Вспомните фразеологические обороты</w:t>
      </w:r>
      <w:r w:rsidRPr="0026297D">
        <w:rPr>
          <w:rFonts w:ascii="Times New Roman" w:hAnsi="Times New Roman" w:cs="Times New Roman"/>
          <w:sz w:val="24"/>
          <w:szCs w:val="24"/>
        </w:rPr>
        <w:t>, запишите и объясните их лексическое значение. (3)</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xml:space="preserve"> </w:t>
      </w:r>
      <w:r w:rsidRPr="0026297D">
        <w:rPr>
          <w:rFonts w:ascii="Times New Roman" w:hAnsi="Times New Roman" w:cs="Times New Roman"/>
          <w:b/>
          <w:sz w:val="24"/>
          <w:szCs w:val="24"/>
        </w:rPr>
        <w:t>3. Приведите примеры с иноязычной частью</w:t>
      </w:r>
      <w:r w:rsidRPr="0026297D">
        <w:rPr>
          <w:rFonts w:ascii="Times New Roman" w:hAnsi="Times New Roman" w:cs="Times New Roman"/>
          <w:sz w:val="24"/>
          <w:szCs w:val="24"/>
        </w:rPr>
        <w:t> </w:t>
      </w:r>
      <w:r w:rsidRPr="0026297D">
        <w:rPr>
          <w:rFonts w:ascii="Times New Roman" w:hAnsi="Times New Roman" w:cs="Times New Roman"/>
          <w:b/>
          <w:bCs/>
          <w:i/>
          <w:iCs/>
          <w:sz w:val="24"/>
          <w:szCs w:val="24"/>
        </w:rPr>
        <w:t>био-</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bCs/>
          <w:i/>
          <w:iCs/>
          <w:sz w:val="24"/>
          <w:szCs w:val="24"/>
        </w:rPr>
        <w:t> </w:t>
      </w:r>
      <w:r w:rsidRPr="0026297D">
        <w:rPr>
          <w:rFonts w:ascii="Times New Roman" w:hAnsi="Times New Roman" w:cs="Times New Roman"/>
          <w:b/>
          <w:sz w:val="24"/>
          <w:szCs w:val="24"/>
        </w:rPr>
        <w:t>4. Замените устаревшие слова синонимами</w:t>
      </w:r>
      <w:r w:rsidRPr="0026297D">
        <w:rPr>
          <w:rFonts w:ascii="Times New Roman" w:hAnsi="Times New Roman" w:cs="Times New Roman"/>
          <w:sz w:val="24"/>
          <w:szCs w:val="24"/>
        </w:rPr>
        <w:t>: чело -                , глаголет -                   , перст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 5. Составьте два предложения так</w:t>
      </w:r>
      <w:r w:rsidRPr="0026297D">
        <w:rPr>
          <w:rFonts w:ascii="Times New Roman" w:hAnsi="Times New Roman" w:cs="Times New Roman"/>
          <w:sz w:val="24"/>
          <w:szCs w:val="24"/>
        </w:rPr>
        <w:t xml:space="preserve">, чтобы в одном слово «хрустальный» было употреблено в прямом значении, в другом – в переносном.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xml:space="preserve"> </w:t>
      </w:r>
      <w:r w:rsidRPr="0026297D">
        <w:rPr>
          <w:rFonts w:ascii="Times New Roman" w:hAnsi="Times New Roman" w:cs="Times New Roman"/>
          <w:b/>
          <w:sz w:val="24"/>
          <w:szCs w:val="24"/>
        </w:rPr>
        <w:t>6. Подберите синонимы</w:t>
      </w:r>
      <w:r w:rsidRPr="0026297D">
        <w:rPr>
          <w:rFonts w:ascii="Times New Roman" w:hAnsi="Times New Roman" w:cs="Times New Roman"/>
          <w:sz w:val="24"/>
          <w:szCs w:val="24"/>
        </w:rPr>
        <w:t xml:space="preserve"> к слову «завершать»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 xml:space="preserve"> 7. Зачеркни лишнее слово</w:t>
      </w:r>
      <w:r w:rsidRPr="0026297D">
        <w:rPr>
          <w:rFonts w:ascii="Times New Roman" w:hAnsi="Times New Roman" w:cs="Times New Roman"/>
          <w:sz w:val="24"/>
          <w:szCs w:val="24"/>
        </w:rPr>
        <w:t xml:space="preserve"> и укажи профессию человека: гамма, форте, октава, аккорд, гуашь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b/>
          <w:bCs/>
          <w:sz w:val="24"/>
          <w:szCs w:val="24"/>
        </w:rPr>
        <w:t>3 вариант</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xml:space="preserve"> </w:t>
      </w:r>
      <w:r w:rsidRPr="0026297D">
        <w:rPr>
          <w:rFonts w:ascii="Times New Roman" w:hAnsi="Times New Roman" w:cs="Times New Roman"/>
          <w:b/>
          <w:sz w:val="24"/>
          <w:szCs w:val="24"/>
        </w:rPr>
        <w:t>1. Определите слова по лексическому значению</w:t>
      </w:r>
      <w:r w:rsidRPr="0026297D">
        <w:rPr>
          <w:rFonts w:ascii="Times New Roman" w:hAnsi="Times New Roman" w:cs="Times New Roman"/>
          <w:sz w:val="24"/>
          <w:szCs w:val="24"/>
        </w:rPr>
        <w:t>:</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а) слова, имеющие одно лексическое значение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б) слова, обозначающие одно и то же, но с разными оттенками значений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в) раздел науки о языке, в котором изучаются устойчивые сочетания слов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г) слова, вышедшие из активного повседневного употребления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b/>
          <w:sz w:val="24"/>
          <w:szCs w:val="24"/>
        </w:rPr>
        <w:t>2. Вспомните фразеологические обороты</w:t>
      </w:r>
      <w:r w:rsidRPr="0026297D">
        <w:rPr>
          <w:rFonts w:ascii="Times New Roman" w:hAnsi="Times New Roman" w:cs="Times New Roman"/>
          <w:sz w:val="24"/>
          <w:szCs w:val="24"/>
        </w:rPr>
        <w:t>, запишите и объясните их лексическое значение. (3)</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 xml:space="preserve"> 3. Приведите примеры с иноязычной частью</w:t>
      </w:r>
      <w:r w:rsidRPr="0026297D">
        <w:rPr>
          <w:rFonts w:ascii="Times New Roman" w:hAnsi="Times New Roman" w:cs="Times New Roman"/>
          <w:sz w:val="24"/>
          <w:szCs w:val="24"/>
        </w:rPr>
        <w:t> </w:t>
      </w:r>
      <w:r w:rsidRPr="0026297D">
        <w:rPr>
          <w:rFonts w:ascii="Times New Roman" w:hAnsi="Times New Roman" w:cs="Times New Roman"/>
          <w:b/>
          <w:bCs/>
          <w:i/>
          <w:iCs/>
          <w:sz w:val="24"/>
          <w:szCs w:val="24"/>
        </w:rPr>
        <w:t>гео-</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4. Замените устаревшие слова синонимами</w:t>
      </w:r>
      <w:r w:rsidRPr="0026297D">
        <w:rPr>
          <w:rFonts w:ascii="Times New Roman" w:hAnsi="Times New Roman" w:cs="Times New Roman"/>
          <w:sz w:val="24"/>
          <w:szCs w:val="24"/>
        </w:rPr>
        <w:t>: ланиты -                 , глас -                 , десница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5. Составьте два предложения так</w:t>
      </w:r>
      <w:r w:rsidRPr="0026297D">
        <w:rPr>
          <w:rFonts w:ascii="Times New Roman" w:hAnsi="Times New Roman" w:cs="Times New Roman"/>
          <w:sz w:val="24"/>
          <w:szCs w:val="24"/>
        </w:rPr>
        <w:t xml:space="preserve">, чтобы в одном слово «злиться» было употреблено в прямом значении, в другом – в переносном.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6. Подберите синонимы</w:t>
      </w:r>
      <w:r w:rsidRPr="0026297D">
        <w:rPr>
          <w:rFonts w:ascii="Times New Roman" w:hAnsi="Times New Roman" w:cs="Times New Roman"/>
          <w:sz w:val="24"/>
          <w:szCs w:val="24"/>
        </w:rPr>
        <w:t xml:space="preserve"> к слову «дорога»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b/>
          <w:sz w:val="24"/>
          <w:szCs w:val="24"/>
        </w:rPr>
        <w:t>7. Зачеркни лишнее слово</w:t>
      </w:r>
      <w:r w:rsidRPr="0026297D">
        <w:rPr>
          <w:rFonts w:ascii="Times New Roman" w:hAnsi="Times New Roman" w:cs="Times New Roman"/>
          <w:sz w:val="24"/>
          <w:szCs w:val="24"/>
        </w:rPr>
        <w:t xml:space="preserve"> и укажи профессию человека: палитра, вокализ, гуашь, мольберт, акварель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b/>
          <w:bCs/>
          <w:sz w:val="24"/>
          <w:szCs w:val="24"/>
        </w:rPr>
        <w:t>4 вариант</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1.      Определите слова по лексическому значению</w:t>
      </w:r>
      <w:r w:rsidRPr="0026297D">
        <w:rPr>
          <w:rFonts w:ascii="Times New Roman" w:hAnsi="Times New Roman" w:cs="Times New Roman"/>
          <w:sz w:val="24"/>
          <w:szCs w:val="24"/>
        </w:rPr>
        <w:t>:</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а)  слова одной части речи с противоположным лексическим значением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б)  слова, связанные с особенностями работы людей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в)  слова, которые употребляют в молодёжной среде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г)  устойчивые сочетания слов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b/>
          <w:sz w:val="24"/>
          <w:szCs w:val="24"/>
        </w:rPr>
        <w:t>2 . Вспомните фразеологические обороты</w:t>
      </w:r>
      <w:r w:rsidRPr="0026297D">
        <w:rPr>
          <w:rFonts w:ascii="Times New Roman" w:hAnsi="Times New Roman" w:cs="Times New Roman"/>
          <w:sz w:val="24"/>
          <w:szCs w:val="24"/>
        </w:rPr>
        <w:t>, запишите и объясните их лексическое значение. (3)</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3. Приведите примеры с иноязычной частью</w:t>
      </w:r>
      <w:r w:rsidRPr="0026297D">
        <w:rPr>
          <w:rFonts w:ascii="Times New Roman" w:hAnsi="Times New Roman" w:cs="Times New Roman"/>
          <w:sz w:val="24"/>
          <w:szCs w:val="24"/>
        </w:rPr>
        <w:t> </w:t>
      </w:r>
      <w:r w:rsidRPr="0026297D">
        <w:rPr>
          <w:rFonts w:ascii="Times New Roman" w:hAnsi="Times New Roman" w:cs="Times New Roman"/>
          <w:b/>
          <w:bCs/>
          <w:i/>
          <w:iCs/>
          <w:sz w:val="24"/>
          <w:szCs w:val="24"/>
        </w:rPr>
        <w:t>гео-</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 4. Замените устаревшие слова синонимами</w:t>
      </w:r>
      <w:r w:rsidRPr="0026297D">
        <w:rPr>
          <w:rFonts w:ascii="Times New Roman" w:hAnsi="Times New Roman" w:cs="Times New Roman"/>
          <w:sz w:val="24"/>
          <w:szCs w:val="24"/>
        </w:rPr>
        <w:t>: ветрило -                 ,приказчик -                                             , рыбарь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xml:space="preserve"> </w:t>
      </w:r>
      <w:r w:rsidRPr="0026297D">
        <w:rPr>
          <w:rFonts w:ascii="Times New Roman" w:hAnsi="Times New Roman" w:cs="Times New Roman"/>
          <w:b/>
          <w:sz w:val="24"/>
          <w:szCs w:val="24"/>
        </w:rPr>
        <w:t>5. Составьте два предложения так</w:t>
      </w:r>
      <w:r w:rsidRPr="0026297D">
        <w:rPr>
          <w:rFonts w:ascii="Times New Roman" w:hAnsi="Times New Roman" w:cs="Times New Roman"/>
          <w:sz w:val="24"/>
          <w:szCs w:val="24"/>
        </w:rPr>
        <w:t xml:space="preserve">, чтобы в одном слово «золотой» было употреблено в прямом значении, в другом – в переносном.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sz w:val="24"/>
          <w:szCs w:val="24"/>
        </w:rPr>
        <w:t> </w:t>
      </w:r>
      <w:r w:rsidRPr="0026297D">
        <w:rPr>
          <w:rFonts w:ascii="Times New Roman" w:hAnsi="Times New Roman" w:cs="Times New Roman"/>
          <w:b/>
          <w:sz w:val="24"/>
          <w:szCs w:val="24"/>
        </w:rPr>
        <w:t>6. Подберите синонимы</w:t>
      </w:r>
      <w:r w:rsidRPr="0026297D">
        <w:rPr>
          <w:rFonts w:ascii="Times New Roman" w:hAnsi="Times New Roman" w:cs="Times New Roman"/>
          <w:sz w:val="24"/>
          <w:szCs w:val="24"/>
        </w:rPr>
        <w:t xml:space="preserve"> к слову «сильный» -</w:t>
      </w:r>
    </w:p>
    <w:p w:rsidR="00A2525A" w:rsidRPr="0026297D" w:rsidRDefault="00A2525A" w:rsidP="00A2525A">
      <w:pPr>
        <w:spacing w:after="0" w:line="240" w:lineRule="auto"/>
        <w:rPr>
          <w:rFonts w:ascii="Times New Roman" w:hAnsi="Times New Roman" w:cs="Times New Roman"/>
          <w:sz w:val="24"/>
          <w:szCs w:val="24"/>
        </w:rPr>
      </w:pPr>
      <w:r w:rsidRPr="0026297D">
        <w:rPr>
          <w:rFonts w:ascii="Times New Roman" w:hAnsi="Times New Roman" w:cs="Times New Roman"/>
          <w:b/>
          <w:sz w:val="24"/>
          <w:szCs w:val="24"/>
        </w:rPr>
        <w:t> 7. Зачеркни лишнее слово</w:t>
      </w:r>
      <w:r w:rsidRPr="0026297D">
        <w:rPr>
          <w:rFonts w:ascii="Times New Roman" w:hAnsi="Times New Roman" w:cs="Times New Roman"/>
          <w:sz w:val="24"/>
          <w:szCs w:val="24"/>
        </w:rPr>
        <w:t xml:space="preserve"> и укажи профессию человека: стамеска, негатив, зубило, молоток, наждак –</w:t>
      </w:r>
    </w:p>
    <w:p w:rsidR="00A2525A" w:rsidRDefault="00A2525A" w:rsidP="00A2525A">
      <w:pPr>
        <w:pStyle w:val="1"/>
        <w:widowControl w:val="0"/>
        <w:rPr>
          <w:szCs w:val="24"/>
        </w:rPr>
      </w:pPr>
    </w:p>
    <w:p w:rsidR="00A2525A" w:rsidRPr="00166989" w:rsidRDefault="00A2525A" w:rsidP="00A2525A">
      <w:pPr>
        <w:shd w:val="clear" w:color="auto" w:fill="FFFFFF"/>
        <w:spacing w:after="0" w:line="240" w:lineRule="auto"/>
        <w:jc w:val="both"/>
        <w:rPr>
          <w:rFonts w:ascii="Times New Roman" w:hAnsi="Times New Roman" w:cs="Times New Roman"/>
          <w:b/>
          <w:sz w:val="24"/>
          <w:szCs w:val="24"/>
        </w:rPr>
      </w:pPr>
      <w:r w:rsidRPr="00166989">
        <w:rPr>
          <w:rFonts w:ascii="Times New Roman" w:hAnsi="Times New Roman" w:cs="Times New Roman"/>
          <w:b/>
          <w:sz w:val="24"/>
          <w:szCs w:val="24"/>
        </w:rPr>
        <w:t>Критерии оценивания</w:t>
      </w:r>
    </w:p>
    <w:p w:rsidR="00A2525A" w:rsidRPr="00166989" w:rsidRDefault="00A2525A" w:rsidP="00A2525A">
      <w:pPr>
        <w:autoSpaceDE w:val="0"/>
        <w:autoSpaceDN w:val="0"/>
        <w:adjustRightInd w:val="0"/>
        <w:spacing w:after="0" w:line="240" w:lineRule="auto"/>
        <w:jc w:val="both"/>
        <w:rPr>
          <w:rFonts w:ascii="Times New Roman" w:hAnsi="Times New Roman" w:cs="Times New Roman"/>
          <w:sz w:val="24"/>
          <w:szCs w:val="24"/>
        </w:rPr>
      </w:pPr>
      <w:r w:rsidRPr="00166989">
        <w:rPr>
          <w:rFonts w:ascii="Times New Roman" w:hAnsi="Times New Roman" w:cs="Times New Roman"/>
          <w:kern w:val="24"/>
          <w:sz w:val="24"/>
          <w:szCs w:val="24"/>
        </w:rPr>
        <w:t>За верное выполнение заданий работы обучающийся получает по одному баллу за каждое задание;</w:t>
      </w:r>
      <w:r w:rsidRPr="00166989">
        <w:rPr>
          <w:rFonts w:ascii="Times New Roman" w:hAnsi="Times New Roman" w:cs="Times New Roman"/>
          <w:sz w:val="24"/>
          <w:szCs w:val="24"/>
        </w:rPr>
        <w:t xml:space="preserve"> </w:t>
      </w:r>
      <w:r w:rsidRPr="00166989">
        <w:rPr>
          <w:rFonts w:ascii="Times New Roman" w:hAnsi="Times New Roman" w:cs="Times New Roman"/>
          <w:kern w:val="24"/>
          <w:sz w:val="24"/>
          <w:szCs w:val="24"/>
        </w:rPr>
        <w:t>за неверный ответ или его отсутствие выставляется ноль баллов.</w:t>
      </w:r>
    </w:p>
    <w:p w:rsidR="00A2525A" w:rsidRPr="00166989" w:rsidRDefault="00A2525A" w:rsidP="00A2525A">
      <w:pPr>
        <w:spacing w:after="0" w:line="240" w:lineRule="auto"/>
        <w:jc w:val="both"/>
        <w:rPr>
          <w:rFonts w:ascii="Times New Roman" w:hAnsi="Times New Roman" w:cs="Times New Roman"/>
          <w:sz w:val="24"/>
          <w:szCs w:val="24"/>
        </w:rPr>
      </w:pPr>
      <w:r w:rsidRPr="00166989">
        <w:rPr>
          <w:rFonts w:ascii="Times New Roman" w:hAnsi="Times New Roman" w:cs="Times New Roman"/>
          <w:sz w:val="24"/>
          <w:szCs w:val="24"/>
        </w:rPr>
        <w:t>Мак</w:t>
      </w:r>
      <w:r>
        <w:rPr>
          <w:rFonts w:ascii="Times New Roman" w:hAnsi="Times New Roman" w:cs="Times New Roman"/>
          <w:sz w:val="24"/>
          <w:szCs w:val="24"/>
        </w:rPr>
        <w:t>симальное количество баллов – 7</w:t>
      </w:r>
      <w:r w:rsidRPr="00166989">
        <w:rPr>
          <w:rFonts w:ascii="Times New Roman" w:hAnsi="Times New Roman" w:cs="Times New Roman"/>
          <w:sz w:val="24"/>
          <w:szCs w:val="24"/>
        </w:rPr>
        <w:t>.</w:t>
      </w:r>
    </w:p>
    <w:p w:rsidR="00A2525A" w:rsidRDefault="00A2525A" w:rsidP="00A2525A">
      <w:pPr>
        <w:autoSpaceDE w:val="0"/>
        <w:autoSpaceDN w:val="0"/>
        <w:adjustRightInd w:val="0"/>
        <w:spacing w:after="0" w:line="240" w:lineRule="auto"/>
        <w:jc w:val="both"/>
        <w:rPr>
          <w:rFonts w:ascii="Times New Roman" w:hAnsi="Times New Roman" w:cs="Times New Roman"/>
          <w:b/>
          <w:bCs/>
          <w:sz w:val="24"/>
          <w:szCs w:val="24"/>
        </w:rPr>
      </w:pPr>
      <w:r w:rsidRPr="00166989">
        <w:rPr>
          <w:rFonts w:ascii="Times New Roman" w:hAnsi="Times New Roman" w:cs="Times New Roman"/>
          <w:b/>
          <w:bCs/>
          <w:sz w:val="24"/>
          <w:szCs w:val="24"/>
        </w:rPr>
        <w:t>Рекомендуемая шкала пересчёта первичного балла за выполнение работы в отметку по пятибалльной шкале</w:t>
      </w:r>
    </w:p>
    <w:p w:rsidR="00A2525A" w:rsidRPr="00166989" w:rsidRDefault="00A2525A" w:rsidP="00A2525A">
      <w:pPr>
        <w:autoSpaceDE w:val="0"/>
        <w:autoSpaceDN w:val="0"/>
        <w:adjustRightInd w:val="0"/>
        <w:spacing w:after="0" w:line="240" w:lineRule="auto"/>
        <w:jc w:val="both"/>
        <w:rPr>
          <w:rFonts w:ascii="Times New Roman" w:hAnsi="Times New Roman" w:cs="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1"/>
        <w:gridCol w:w="1606"/>
        <w:gridCol w:w="1606"/>
        <w:gridCol w:w="1606"/>
        <w:gridCol w:w="1606"/>
      </w:tblGrid>
      <w:tr w:rsidR="00A2525A" w:rsidRPr="00166989" w:rsidTr="003E68A5">
        <w:trPr>
          <w:jc w:val="center"/>
        </w:trPr>
        <w:tc>
          <w:tcPr>
            <w:tcW w:w="1541" w:type="dxa"/>
          </w:tcPr>
          <w:p w:rsidR="00A2525A" w:rsidRPr="00166989" w:rsidRDefault="00A2525A" w:rsidP="003E68A5">
            <w:pPr>
              <w:spacing w:after="0" w:line="240" w:lineRule="auto"/>
              <w:jc w:val="center"/>
              <w:rPr>
                <w:rFonts w:ascii="Times New Roman" w:hAnsi="Times New Roman" w:cs="Times New Roman"/>
                <w:sz w:val="24"/>
                <w:szCs w:val="24"/>
              </w:rPr>
            </w:pPr>
            <w:r w:rsidRPr="00166989">
              <w:rPr>
                <w:rFonts w:ascii="Times New Roman" w:hAnsi="Times New Roman" w:cs="Times New Roman"/>
                <w:sz w:val="24"/>
                <w:szCs w:val="24"/>
              </w:rPr>
              <w:t>Отметка по 5-балльной системе</w:t>
            </w:r>
          </w:p>
        </w:tc>
        <w:tc>
          <w:tcPr>
            <w:tcW w:w="1606" w:type="dxa"/>
          </w:tcPr>
          <w:p w:rsidR="00A2525A" w:rsidRPr="00166989" w:rsidRDefault="00A2525A" w:rsidP="003E68A5">
            <w:pPr>
              <w:spacing w:after="0" w:line="240" w:lineRule="auto"/>
              <w:jc w:val="center"/>
              <w:rPr>
                <w:rFonts w:ascii="Times New Roman" w:hAnsi="Times New Roman" w:cs="Times New Roman"/>
                <w:sz w:val="24"/>
                <w:szCs w:val="24"/>
              </w:rPr>
            </w:pPr>
            <w:r w:rsidRPr="00166989">
              <w:rPr>
                <w:rFonts w:ascii="Times New Roman" w:hAnsi="Times New Roman" w:cs="Times New Roman"/>
                <w:sz w:val="24"/>
                <w:szCs w:val="24"/>
              </w:rPr>
              <w:t>«5»</w:t>
            </w:r>
          </w:p>
        </w:tc>
        <w:tc>
          <w:tcPr>
            <w:tcW w:w="1606" w:type="dxa"/>
          </w:tcPr>
          <w:p w:rsidR="00A2525A" w:rsidRPr="00166989" w:rsidRDefault="00A2525A" w:rsidP="003E68A5">
            <w:pPr>
              <w:spacing w:after="0" w:line="240" w:lineRule="auto"/>
              <w:jc w:val="center"/>
              <w:rPr>
                <w:rFonts w:ascii="Times New Roman" w:hAnsi="Times New Roman" w:cs="Times New Roman"/>
                <w:sz w:val="24"/>
                <w:szCs w:val="24"/>
              </w:rPr>
            </w:pPr>
            <w:r w:rsidRPr="00166989">
              <w:rPr>
                <w:rFonts w:ascii="Times New Roman" w:hAnsi="Times New Roman" w:cs="Times New Roman"/>
                <w:sz w:val="24"/>
                <w:szCs w:val="24"/>
              </w:rPr>
              <w:t>«4»</w:t>
            </w:r>
          </w:p>
        </w:tc>
        <w:tc>
          <w:tcPr>
            <w:tcW w:w="1606" w:type="dxa"/>
          </w:tcPr>
          <w:p w:rsidR="00A2525A" w:rsidRPr="00166989" w:rsidRDefault="00A2525A" w:rsidP="003E68A5">
            <w:pPr>
              <w:spacing w:after="0" w:line="240" w:lineRule="auto"/>
              <w:jc w:val="center"/>
              <w:rPr>
                <w:rFonts w:ascii="Times New Roman" w:hAnsi="Times New Roman" w:cs="Times New Roman"/>
                <w:sz w:val="24"/>
                <w:szCs w:val="24"/>
              </w:rPr>
            </w:pPr>
            <w:r w:rsidRPr="00166989">
              <w:rPr>
                <w:rFonts w:ascii="Times New Roman" w:hAnsi="Times New Roman" w:cs="Times New Roman"/>
                <w:sz w:val="24"/>
                <w:szCs w:val="24"/>
              </w:rPr>
              <w:t>«3»</w:t>
            </w:r>
          </w:p>
        </w:tc>
        <w:tc>
          <w:tcPr>
            <w:tcW w:w="1606" w:type="dxa"/>
          </w:tcPr>
          <w:p w:rsidR="00A2525A" w:rsidRPr="00166989" w:rsidRDefault="00A2525A" w:rsidP="003E68A5">
            <w:pPr>
              <w:spacing w:after="0" w:line="240" w:lineRule="auto"/>
              <w:jc w:val="center"/>
              <w:rPr>
                <w:rFonts w:ascii="Times New Roman" w:hAnsi="Times New Roman" w:cs="Times New Roman"/>
                <w:sz w:val="24"/>
                <w:szCs w:val="24"/>
              </w:rPr>
            </w:pPr>
            <w:r w:rsidRPr="00166989">
              <w:rPr>
                <w:rFonts w:ascii="Times New Roman" w:hAnsi="Times New Roman" w:cs="Times New Roman"/>
                <w:sz w:val="24"/>
                <w:szCs w:val="24"/>
              </w:rPr>
              <w:t>«2»</w:t>
            </w:r>
          </w:p>
        </w:tc>
      </w:tr>
      <w:tr w:rsidR="00A2525A" w:rsidRPr="00166989" w:rsidTr="003E68A5">
        <w:trPr>
          <w:jc w:val="center"/>
        </w:trPr>
        <w:tc>
          <w:tcPr>
            <w:tcW w:w="1541" w:type="dxa"/>
          </w:tcPr>
          <w:p w:rsidR="00A2525A" w:rsidRPr="00166989" w:rsidRDefault="00A2525A" w:rsidP="003E68A5">
            <w:pPr>
              <w:spacing w:after="0" w:line="240" w:lineRule="auto"/>
              <w:jc w:val="center"/>
              <w:rPr>
                <w:rFonts w:ascii="Times New Roman" w:hAnsi="Times New Roman" w:cs="Times New Roman"/>
                <w:sz w:val="24"/>
                <w:szCs w:val="24"/>
              </w:rPr>
            </w:pPr>
            <w:r w:rsidRPr="00166989">
              <w:rPr>
                <w:rFonts w:ascii="Times New Roman" w:hAnsi="Times New Roman" w:cs="Times New Roman"/>
                <w:sz w:val="24"/>
                <w:szCs w:val="24"/>
              </w:rPr>
              <w:t>Первичный балл</w:t>
            </w:r>
          </w:p>
        </w:tc>
        <w:tc>
          <w:tcPr>
            <w:tcW w:w="1606" w:type="dxa"/>
          </w:tcPr>
          <w:p w:rsidR="00A2525A" w:rsidRPr="00166989" w:rsidRDefault="00A2525A" w:rsidP="003E68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606" w:type="dxa"/>
          </w:tcPr>
          <w:p w:rsidR="00A2525A" w:rsidRPr="00166989" w:rsidRDefault="00A2525A" w:rsidP="003E68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w:t>
            </w:r>
          </w:p>
        </w:tc>
        <w:tc>
          <w:tcPr>
            <w:tcW w:w="1606" w:type="dxa"/>
          </w:tcPr>
          <w:p w:rsidR="00A2525A" w:rsidRPr="00166989" w:rsidRDefault="00A2525A" w:rsidP="003E68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606" w:type="dxa"/>
          </w:tcPr>
          <w:p w:rsidR="00A2525A" w:rsidRPr="00166989" w:rsidRDefault="00A2525A" w:rsidP="003E68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bl>
    <w:p w:rsidR="00A2525A" w:rsidRPr="00166989" w:rsidRDefault="00A2525A" w:rsidP="00A2525A">
      <w:pPr>
        <w:pStyle w:val="1"/>
        <w:widowControl w:val="0"/>
        <w:rPr>
          <w:szCs w:val="24"/>
        </w:rPr>
      </w:pPr>
    </w:p>
    <w:p w:rsidR="00A2525A" w:rsidRDefault="00A2525A" w:rsidP="00A2525A">
      <w:pPr>
        <w:pStyle w:val="1"/>
        <w:widowControl w:val="0"/>
        <w:jc w:val="both"/>
        <w:rPr>
          <w:b/>
          <w:u w:val="single"/>
          <w:lang w:val="tt-RU"/>
        </w:rPr>
      </w:pPr>
      <w:r w:rsidRPr="0026297D">
        <w:rPr>
          <w:b/>
          <w:szCs w:val="24"/>
          <w:u w:val="single"/>
        </w:rPr>
        <w:t xml:space="preserve">5. </w:t>
      </w:r>
      <w:r w:rsidRPr="0026297D">
        <w:rPr>
          <w:b/>
          <w:u w:val="single"/>
          <w:lang w:val="tt-RU"/>
        </w:rPr>
        <w:t>Сочинение-описание помещения.</w:t>
      </w:r>
    </w:p>
    <w:p w:rsidR="00A2525A" w:rsidRDefault="00A2525A" w:rsidP="00A2525A">
      <w:pPr>
        <w:pStyle w:val="1"/>
        <w:widowControl w:val="0"/>
        <w:jc w:val="both"/>
        <w:rPr>
          <w:b/>
          <w:u w:val="single"/>
          <w:lang w:val="tt-RU"/>
        </w:rPr>
      </w:pPr>
    </w:p>
    <w:p w:rsidR="00A2525A" w:rsidRPr="00280711" w:rsidRDefault="00A2525A" w:rsidP="00A2525A">
      <w:pPr>
        <w:spacing w:after="0" w:line="240" w:lineRule="auto"/>
        <w:ind w:left="360"/>
        <w:jc w:val="both"/>
        <w:rPr>
          <w:rFonts w:ascii="Times New Roman" w:hAnsi="Times New Roman" w:cs="Times New Roman"/>
          <w:sz w:val="24"/>
          <w:szCs w:val="24"/>
        </w:rPr>
      </w:pPr>
      <w:r w:rsidRPr="00166989">
        <w:rPr>
          <w:rFonts w:ascii="Times New Roman" w:hAnsi="Times New Roman" w:cs="Times New Roman"/>
          <w:b/>
          <w:sz w:val="24"/>
          <w:szCs w:val="24"/>
        </w:rPr>
        <w:t xml:space="preserve">    </w:t>
      </w:r>
      <w:r w:rsidRPr="00280711">
        <w:rPr>
          <w:rFonts w:ascii="Times New Roman" w:hAnsi="Times New Roman" w:cs="Times New Roman"/>
          <w:sz w:val="24"/>
          <w:szCs w:val="24"/>
        </w:rPr>
        <w:t>Содержание и речевое оформление оценивается по следующим нормативам:</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b/>
          <w:sz w:val="24"/>
          <w:szCs w:val="24"/>
        </w:rPr>
        <w:t>Отметка «5»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содержание работы полностью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фактические ошибки отсутствуют;</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 3) содержание излагается последовательно;</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достигнуто стилевое единство и выразительность текста.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«4»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lang w:val="en-US"/>
        </w:rPr>
        <w:t>I</w:t>
      </w:r>
      <w:r w:rsidRPr="00280711">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лексический и грамматический строй речи достаточно разнообразен;</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стиль работы отличается единством и достаточной выразительностью.</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color w:val="000000"/>
          <w:sz w:val="24"/>
          <w:szCs w:val="24"/>
        </w:rPr>
      </w:pPr>
      <w:r w:rsidRPr="00280711">
        <w:rPr>
          <w:rFonts w:ascii="Times New Roman" w:hAnsi="Times New Roman" w:cs="Times New Roman"/>
          <w:b/>
          <w:color w:val="000000"/>
          <w:sz w:val="24"/>
          <w:szCs w:val="24"/>
        </w:rPr>
        <w:t xml:space="preserve">Отметка «3» ставится, если: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в работе допущены существенные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беден словарь и однообразны употребляемые синтаксические конструкции, встречается неправильное словоупотребление;</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4) стиль работы не отличается единством, речь недостаточно выразительна.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«2»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работа не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допущено много фактических неточностей;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5) нарушено стилевое единство текста.</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выставляется за сочинение,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сочинение,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Default="00A2525A" w:rsidP="00A2525A">
      <w:pPr>
        <w:pStyle w:val="1"/>
        <w:widowControl w:val="0"/>
        <w:jc w:val="both"/>
        <w:rPr>
          <w:b/>
          <w:szCs w:val="24"/>
          <w:u w:val="single"/>
        </w:rPr>
      </w:pPr>
    </w:p>
    <w:p w:rsidR="00A2525A" w:rsidRDefault="00A2525A" w:rsidP="00A2525A">
      <w:pPr>
        <w:pStyle w:val="1"/>
        <w:widowControl w:val="0"/>
        <w:jc w:val="both"/>
        <w:rPr>
          <w:b/>
          <w:u w:val="single"/>
          <w:lang w:val="tt-RU"/>
        </w:rPr>
      </w:pPr>
      <w:r w:rsidRPr="0026297D">
        <w:rPr>
          <w:b/>
          <w:szCs w:val="24"/>
          <w:u w:val="single"/>
        </w:rPr>
        <w:t xml:space="preserve">6. </w:t>
      </w:r>
      <w:r w:rsidRPr="0026297D">
        <w:rPr>
          <w:b/>
          <w:u w:val="single"/>
          <w:lang w:val="tt-RU"/>
        </w:rPr>
        <w:t>Р.р. Сочинение по картине Т.Н. Яблонской “Утро.</w:t>
      </w:r>
    </w:p>
    <w:p w:rsidR="00A2525A" w:rsidRPr="0026297D" w:rsidRDefault="00A2525A" w:rsidP="00A2525A">
      <w:pPr>
        <w:pStyle w:val="1"/>
        <w:widowControl w:val="0"/>
        <w:jc w:val="both"/>
        <w:rPr>
          <w:b/>
          <w:szCs w:val="24"/>
          <w:u w:val="single"/>
        </w:rPr>
      </w:pPr>
    </w:p>
    <w:p w:rsidR="00A2525A" w:rsidRPr="00280711" w:rsidRDefault="00A2525A" w:rsidP="00A2525A">
      <w:pPr>
        <w:spacing w:after="0" w:line="240" w:lineRule="auto"/>
        <w:ind w:left="360"/>
        <w:jc w:val="both"/>
        <w:rPr>
          <w:rFonts w:ascii="Times New Roman" w:hAnsi="Times New Roman" w:cs="Times New Roman"/>
          <w:sz w:val="24"/>
          <w:szCs w:val="24"/>
        </w:rPr>
      </w:pPr>
      <w:r w:rsidRPr="00166989">
        <w:rPr>
          <w:rFonts w:ascii="Times New Roman" w:hAnsi="Times New Roman" w:cs="Times New Roman"/>
          <w:b/>
          <w:sz w:val="24"/>
          <w:szCs w:val="24"/>
        </w:rPr>
        <w:t xml:space="preserve">         </w:t>
      </w:r>
      <w:r w:rsidRPr="00280711">
        <w:rPr>
          <w:rFonts w:ascii="Times New Roman" w:hAnsi="Times New Roman" w:cs="Times New Roman"/>
          <w:sz w:val="24"/>
          <w:szCs w:val="24"/>
        </w:rPr>
        <w:t>Содержание и речевое оформление оценивается по следующим нормативам:</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b/>
          <w:sz w:val="24"/>
          <w:szCs w:val="24"/>
        </w:rPr>
        <w:t>Отметка «5»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содержание работы полностью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фактические ошибки отсутствуют;</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 3) содержание излагается последовательно;</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достигнуто стилевое единство и выразительность текста.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«4»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lang w:val="en-US"/>
        </w:rPr>
        <w:t>I</w:t>
      </w:r>
      <w:r w:rsidRPr="00280711">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лексический и грамматический строй речи достаточно разнообразен;</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стиль работы отличается единством и достаточной выразительностью.</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color w:val="000000"/>
          <w:sz w:val="24"/>
          <w:szCs w:val="24"/>
        </w:rPr>
      </w:pPr>
      <w:r w:rsidRPr="00280711">
        <w:rPr>
          <w:rFonts w:ascii="Times New Roman" w:hAnsi="Times New Roman" w:cs="Times New Roman"/>
          <w:b/>
          <w:color w:val="000000"/>
          <w:sz w:val="24"/>
          <w:szCs w:val="24"/>
        </w:rPr>
        <w:t xml:space="preserve">Отметка «3» ставится, если: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в работе допущены существенные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беден словарь и однообразны употребляемые синтаксические конструкции, встречается неправильное словоупотребление;</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4) стиль работы не отличается единством, речь недостаточно выразительна.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«2»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работа не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допущено много фактических неточностей;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5) нарушено стилевое единство текста.</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выставляется за сочинение,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сочинение,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Default="00A2525A" w:rsidP="00A2525A">
      <w:pPr>
        <w:pStyle w:val="1"/>
        <w:widowControl w:val="0"/>
        <w:rPr>
          <w:b/>
          <w:szCs w:val="24"/>
        </w:rPr>
      </w:pPr>
    </w:p>
    <w:p w:rsidR="00A2525A" w:rsidRPr="0026297D" w:rsidRDefault="00A2525A" w:rsidP="00A2525A">
      <w:pPr>
        <w:pStyle w:val="1"/>
        <w:widowControl w:val="0"/>
        <w:numPr>
          <w:ilvl w:val="0"/>
          <w:numId w:val="1"/>
        </w:numPr>
        <w:rPr>
          <w:b/>
          <w:szCs w:val="24"/>
          <w:u w:val="single"/>
        </w:rPr>
      </w:pPr>
      <w:r w:rsidRPr="0026297D">
        <w:rPr>
          <w:b/>
          <w:szCs w:val="24"/>
          <w:u w:val="single"/>
        </w:rPr>
        <w:t>Контрольный диктант  с грамматическим заданием</w:t>
      </w:r>
      <w:r w:rsidRPr="0026297D">
        <w:rPr>
          <w:b/>
          <w:szCs w:val="24"/>
        </w:rPr>
        <w:t xml:space="preserve"> </w:t>
      </w:r>
      <w:r w:rsidRPr="0026297D">
        <w:rPr>
          <w:b/>
        </w:rPr>
        <w:t xml:space="preserve"> </w:t>
      </w:r>
      <w:r w:rsidRPr="0026297D">
        <w:rPr>
          <w:b/>
          <w:szCs w:val="24"/>
          <w:u w:val="single"/>
        </w:rPr>
        <w:t>по теме: «Словообразование и орфография».</w:t>
      </w:r>
    </w:p>
    <w:p w:rsidR="00A2525A" w:rsidRPr="00166989" w:rsidRDefault="00A2525A" w:rsidP="00A2525A">
      <w:pPr>
        <w:pStyle w:val="1"/>
        <w:widowControl w:val="0"/>
        <w:ind w:left="360"/>
        <w:rPr>
          <w:szCs w:val="24"/>
        </w:rPr>
      </w:pPr>
      <w:r w:rsidRPr="00166989">
        <w:rPr>
          <w:b/>
          <w:szCs w:val="24"/>
        </w:rPr>
        <w:t xml:space="preserve">                                                                    </w:t>
      </w:r>
    </w:p>
    <w:p w:rsidR="00A2525A" w:rsidRPr="00166989" w:rsidRDefault="00A2525A" w:rsidP="00A2525A">
      <w:pPr>
        <w:pStyle w:val="1"/>
        <w:widowControl w:val="0"/>
        <w:ind w:firstLine="568"/>
        <w:jc w:val="center"/>
        <w:rPr>
          <w:b/>
          <w:szCs w:val="24"/>
        </w:rPr>
      </w:pPr>
      <w:r w:rsidRPr="00166989">
        <w:rPr>
          <w:b/>
          <w:szCs w:val="24"/>
        </w:rPr>
        <w:t>На рыбалке.</w:t>
      </w:r>
    </w:p>
    <w:p w:rsidR="00A2525A" w:rsidRPr="00166989" w:rsidRDefault="00A2525A" w:rsidP="00A2525A">
      <w:pPr>
        <w:pStyle w:val="1"/>
        <w:widowControl w:val="0"/>
        <w:ind w:firstLine="568"/>
        <w:jc w:val="both"/>
        <w:rPr>
          <w:szCs w:val="24"/>
        </w:rPr>
      </w:pPr>
      <w:r w:rsidRPr="00166989">
        <w:rPr>
          <w:szCs w:val="24"/>
        </w:rPr>
        <w:t>Соседские ребятишки предложили нам пойти с ними на рыбалку. Собирались мы весь вечер, приготовили удочки, приманку.</w:t>
      </w:r>
    </w:p>
    <w:p w:rsidR="00A2525A" w:rsidRPr="0026297D" w:rsidRDefault="00A2525A" w:rsidP="00A2525A">
      <w:pPr>
        <w:pStyle w:val="1"/>
        <w:widowControl w:val="0"/>
        <w:ind w:firstLine="568"/>
        <w:jc w:val="both"/>
        <w:rPr>
          <w:szCs w:val="24"/>
        </w:rPr>
      </w:pPr>
      <w:r w:rsidRPr="00166989">
        <w:rPr>
          <w:szCs w:val="24"/>
        </w:rPr>
        <w:t xml:space="preserve">Солнце едва показалось над горизонтом, когда мы отправились на речку. Его лучи едва касались верхушек деревьев, и они приобретали причудливые очертания. В низинах еще </w:t>
      </w:r>
      <w:r w:rsidRPr="0026297D">
        <w:rPr>
          <w:szCs w:val="24"/>
        </w:rPr>
        <w:t>расстилался туман.</w:t>
      </w:r>
    </w:p>
    <w:p w:rsidR="00A2525A" w:rsidRPr="0026297D" w:rsidRDefault="00A2525A" w:rsidP="00A2525A">
      <w:pPr>
        <w:pStyle w:val="1"/>
        <w:widowControl w:val="0"/>
        <w:ind w:firstLine="568"/>
        <w:jc w:val="both"/>
        <w:rPr>
          <w:szCs w:val="24"/>
        </w:rPr>
      </w:pPr>
      <w:r w:rsidRPr="0026297D">
        <w:rPr>
          <w:szCs w:val="24"/>
        </w:rPr>
        <w:t>Узкая дорожка привела нас к речке. Легкий ветерок шевелил листьями деревьев и приятно освежал лицо. Мы отыскали удобное место и закинули удочки.</w:t>
      </w:r>
    </w:p>
    <w:p w:rsidR="00A2525A" w:rsidRPr="00166989" w:rsidRDefault="00A2525A" w:rsidP="00A2525A">
      <w:pPr>
        <w:pStyle w:val="1"/>
        <w:widowControl w:val="0"/>
        <w:ind w:firstLine="568"/>
        <w:jc w:val="both"/>
        <w:rPr>
          <w:szCs w:val="24"/>
        </w:rPr>
      </w:pPr>
      <w:r w:rsidRPr="00166989">
        <w:rPr>
          <w:szCs w:val="24"/>
        </w:rPr>
        <w:t xml:space="preserve">Между тем солнце пригревало землю. Его лучи осветили окрестность и преобразили все вокруг. На траве заблестели капельки росы, в прибрежных камышах шевелились утки. </w:t>
      </w:r>
    </w:p>
    <w:p w:rsidR="00A2525A" w:rsidRPr="00166989" w:rsidRDefault="00A2525A" w:rsidP="00A2525A">
      <w:pPr>
        <w:pStyle w:val="1"/>
        <w:widowControl w:val="0"/>
        <w:ind w:firstLine="568"/>
        <w:jc w:val="both"/>
        <w:rPr>
          <w:szCs w:val="24"/>
        </w:rPr>
      </w:pPr>
      <w:r w:rsidRPr="00166989">
        <w:rPr>
          <w:szCs w:val="24"/>
        </w:rPr>
        <w:t xml:space="preserve">К обеду мы вернулись домой с хорошим уловом. </w:t>
      </w:r>
    </w:p>
    <w:p w:rsidR="00A2525A" w:rsidRPr="00166989" w:rsidRDefault="00A2525A" w:rsidP="00A2525A">
      <w:pPr>
        <w:pStyle w:val="1"/>
        <w:widowControl w:val="0"/>
        <w:ind w:firstLine="568"/>
        <w:jc w:val="right"/>
        <w:rPr>
          <w:b/>
          <w:i/>
          <w:szCs w:val="24"/>
        </w:rPr>
      </w:pPr>
      <w:r w:rsidRPr="00166989">
        <w:rPr>
          <w:b/>
          <w:i/>
          <w:szCs w:val="24"/>
        </w:rPr>
        <w:t>95 слов</w:t>
      </w:r>
    </w:p>
    <w:p w:rsidR="00A2525A" w:rsidRPr="00166989" w:rsidRDefault="00A2525A" w:rsidP="00A2525A">
      <w:pPr>
        <w:pStyle w:val="1"/>
        <w:widowControl w:val="0"/>
        <w:ind w:firstLine="568"/>
        <w:rPr>
          <w:szCs w:val="24"/>
        </w:rPr>
      </w:pPr>
    </w:p>
    <w:p w:rsidR="00A2525A" w:rsidRPr="00166989" w:rsidRDefault="00A2525A" w:rsidP="00A2525A">
      <w:pPr>
        <w:pStyle w:val="1"/>
        <w:widowControl w:val="0"/>
        <w:ind w:firstLine="568"/>
        <w:jc w:val="center"/>
        <w:rPr>
          <w:b/>
          <w:szCs w:val="24"/>
        </w:rPr>
      </w:pPr>
      <w:r w:rsidRPr="00166989">
        <w:rPr>
          <w:b/>
          <w:szCs w:val="24"/>
        </w:rPr>
        <w:t>Грамматические задания.</w:t>
      </w:r>
    </w:p>
    <w:p w:rsidR="00A2525A" w:rsidRPr="00166989" w:rsidRDefault="00A2525A" w:rsidP="009E3CC6">
      <w:pPr>
        <w:pStyle w:val="1"/>
        <w:widowControl w:val="0"/>
        <w:numPr>
          <w:ilvl w:val="0"/>
          <w:numId w:val="20"/>
        </w:numPr>
        <w:jc w:val="both"/>
        <w:rPr>
          <w:b/>
          <w:i/>
          <w:szCs w:val="24"/>
          <w:u w:val="single"/>
        </w:rPr>
      </w:pPr>
      <w:r w:rsidRPr="00166989">
        <w:rPr>
          <w:b/>
          <w:i/>
          <w:szCs w:val="24"/>
          <w:u w:val="single"/>
        </w:rPr>
        <w:t>Произвести синтаксический разбор предложения.</w:t>
      </w:r>
    </w:p>
    <w:p w:rsidR="00A2525A" w:rsidRPr="00166989" w:rsidRDefault="00A2525A" w:rsidP="00A2525A">
      <w:pPr>
        <w:pStyle w:val="1"/>
        <w:widowControl w:val="0"/>
        <w:ind w:firstLine="568"/>
        <w:jc w:val="both"/>
        <w:rPr>
          <w:szCs w:val="24"/>
        </w:rPr>
      </w:pPr>
      <w:r w:rsidRPr="00166989">
        <w:rPr>
          <w:b/>
          <w:i/>
          <w:szCs w:val="24"/>
        </w:rPr>
        <w:t>1в.</w:t>
      </w:r>
      <w:r w:rsidRPr="00166989">
        <w:rPr>
          <w:szCs w:val="24"/>
        </w:rPr>
        <w:t xml:space="preserve"> </w:t>
      </w:r>
      <w:r w:rsidRPr="00166989">
        <w:rPr>
          <w:b/>
          <w:i/>
          <w:szCs w:val="24"/>
        </w:rPr>
        <w:t xml:space="preserve"> </w:t>
      </w:r>
      <w:r w:rsidRPr="00166989">
        <w:rPr>
          <w:szCs w:val="24"/>
        </w:rPr>
        <w:t>Легкий ветерок шевелил листьями деревьев и приятно освежал лицо.</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Мы отыскали удобное место и закинули удочки.</w:t>
      </w:r>
    </w:p>
    <w:p w:rsidR="00A2525A" w:rsidRPr="00166989" w:rsidRDefault="00A2525A" w:rsidP="009E3CC6">
      <w:pPr>
        <w:pStyle w:val="1"/>
        <w:widowControl w:val="0"/>
        <w:numPr>
          <w:ilvl w:val="0"/>
          <w:numId w:val="20"/>
        </w:numPr>
        <w:jc w:val="both"/>
        <w:rPr>
          <w:b/>
          <w:i/>
          <w:szCs w:val="24"/>
          <w:u w:val="single"/>
        </w:rPr>
      </w:pPr>
      <w:r w:rsidRPr="00166989">
        <w:rPr>
          <w:b/>
          <w:i/>
          <w:szCs w:val="24"/>
          <w:u w:val="single"/>
        </w:rPr>
        <w:t>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1в. (</w:t>
      </w:r>
      <w:r w:rsidRPr="00166989">
        <w:rPr>
          <w:szCs w:val="24"/>
        </w:rPr>
        <w:t>На) рыбалку</w:t>
      </w:r>
    </w:p>
    <w:p w:rsidR="00A2525A" w:rsidRPr="00166989" w:rsidRDefault="00A2525A" w:rsidP="00A2525A">
      <w:pPr>
        <w:pStyle w:val="1"/>
        <w:widowControl w:val="0"/>
        <w:ind w:left="568"/>
        <w:jc w:val="both"/>
        <w:rPr>
          <w:szCs w:val="24"/>
        </w:rPr>
      </w:pPr>
      <w:r w:rsidRPr="00166989">
        <w:rPr>
          <w:b/>
          <w:i/>
          <w:szCs w:val="24"/>
        </w:rPr>
        <w:t>2в. (</w:t>
      </w:r>
      <w:r w:rsidRPr="00166989">
        <w:rPr>
          <w:szCs w:val="24"/>
        </w:rPr>
        <w:t>К) обеду</w:t>
      </w:r>
    </w:p>
    <w:p w:rsidR="00A2525A" w:rsidRPr="00166989" w:rsidRDefault="00A2525A" w:rsidP="00A2525A">
      <w:pPr>
        <w:pStyle w:val="1"/>
        <w:widowControl w:val="0"/>
        <w:jc w:val="both"/>
        <w:rPr>
          <w:b/>
          <w:i/>
          <w:szCs w:val="24"/>
          <w:u w:val="single"/>
        </w:rPr>
      </w:pPr>
      <w:r w:rsidRPr="00166989">
        <w:rPr>
          <w:b/>
          <w:i/>
          <w:szCs w:val="24"/>
          <w:u w:val="single"/>
        </w:rPr>
        <w:t>3.Произвести  морфемный разбор.</w:t>
      </w:r>
    </w:p>
    <w:p w:rsidR="00A2525A" w:rsidRPr="00166989" w:rsidRDefault="00A2525A" w:rsidP="00A2525A">
      <w:pPr>
        <w:pStyle w:val="1"/>
        <w:widowControl w:val="0"/>
        <w:ind w:firstLine="568"/>
        <w:jc w:val="both"/>
        <w:rPr>
          <w:szCs w:val="24"/>
        </w:rPr>
      </w:pPr>
      <w:r w:rsidRPr="00166989">
        <w:rPr>
          <w:b/>
          <w:i/>
          <w:szCs w:val="24"/>
        </w:rPr>
        <w:t>1в. Освежал</w:t>
      </w:r>
    </w:p>
    <w:p w:rsidR="00A2525A" w:rsidRPr="00166989" w:rsidRDefault="00A2525A" w:rsidP="00A2525A">
      <w:pPr>
        <w:pStyle w:val="1"/>
        <w:widowControl w:val="0"/>
        <w:ind w:firstLine="568"/>
        <w:rPr>
          <w:szCs w:val="24"/>
        </w:rPr>
      </w:pPr>
      <w:r w:rsidRPr="00166989">
        <w:rPr>
          <w:b/>
          <w:i/>
          <w:szCs w:val="24"/>
        </w:rPr>
        <w:t>2в. Закинули</w:t>
      </w:r>
    </w:p>
    <w:p w:rsidR="00A2525A" w:rsidRPr="00166989" w:rsidRDefault="00A2525A" w:rsidP="00A2525A">
      <w:pPr>
        <w:pStyle w:val="1"/>
        <w:widowControl w:val="0"/>
        <w:jc w:val="both"/>
        <w:rPr>
          <w:b/>
          <w:szCs w:val="24"/>
        </w:rPr>
      </w:pPr>
      <w:r>
        <w:rPr>
          <w:szCs w:val="24"/>
        </w:rPr>
        <w:t xml:space="preserve">    </w:t>
      </w:r>
      <w:r w:rsidRPr="00166989">
        <w:rPr>
          <w:b/>
          <w:szCs w:val="24"/>
        </w:rPr>
        <w:t xml:space="preserve"> Ответ</w:t>
      </w:r>
      <w:r>
        <w:rPr>
          <w:b/>
          <w:szCs w:val="24"/>
        </w:rPr>
        <w:t xml:space="preserve">ы. </w:t>
      </w:r>
      <w:r w:rsidRPr="00166989">
        <w:rPr>
          <w:szCs w:val="24"/>
        </w:rPr>
        <w:t xml:space="preserve">                       </w:t>
      </w:r>
      <w:r w:rsidRPr="00166989">
        <w:rPr>
          <w:b/>
          <w:szCs w:val="24"/>
        </w:rPr>
        <w:t xml:space="preserve">             </w:t>
      </w:r>
    </w:p>
    <w:p w:rsidR="00A2525A" w:rsidRPr="00166989" w:rsidRDefault="00A2525A" w:rsidP="00A2525A">
      <w:pPr>
        <w:pStyle w:val="1"/>
        <w:widowControl w:val="0"/>
        <w:rPr>
          <w:b/>
          <w:szCs w:val="24"/>
        </w:rPr>
      </w:pPr>
      <w:r>
        <w:rPr>
          <w:b/>
          <w:szCs w:val="24"/>
        </w:rPr>
        <w:t>Г</w:t>
      </w:r>
      <w:r w:rsidRPr="00166989">
        <w:rPr>
          <w:b/>
          <w:szCs w:val="24"/>
        </w:rPr>
        <w:t>рамматические задания.</w:t>
      </w:r>
    </w:p>
    <w:p w:rsidR="00A2525A" w:rsidRPr="00166989" w:rsidRDefault="00A2525A" w:rsidP="00A2525A">
      <w:pPr>
        <w:pStyle w:val="1"/>
        <w:widowControl w:val="0"/>
        <w:ind w:left="568"/>
        <w:jc w:val="both"/>
        <w:rPr>
          <w:b/>
          <w:i/>
          <w:szCs w:val="24"/>
          <w:u w:val="single"/>
        </w:rPr>
      </w:pPr>
      <w:r w:rsidRPr="00166989">
        <w:rPr>
          <w:b/>
          <w:i/>
          <w:szCs w:val="24"/>
          <w:u w:val="single"/>
        </w:rPr>
        <w:t>1.Произвести синтаксический разбор предложения.</w:t>
      </w:r>
    </w:p>
    <w:p w:rsidR="00A2525A" w:rsidRPr="00166989" w:rsidRDefault="00A2525A" w:rsidP="00A2525A">
      <w:pPr>
        <w:pStyle w:val="1"/>
        <w:widowControl w:val="0"/>
        <w:ind w:firstLine="568"/>
        <w:jc w:val="both"/>
        <w:rPr>
          <w:szCs w:val="24"/>
        </w:rPr>
      </w:pPr>
      <w:r w:rsidRPr="00166989">
        <w:rPr>
          <w:b/>
          <w:i/>
          <w:szCs w:val="24"/>
        </w:rPr>
        <w:t>1в.</w:t>
      </w:r>
      <w:r w:rsidRPr="00166989">
        <w:rPr>
          <w:szCs w:val="24"/>
        </w:rPr>
        <w:t xml:space="preserve"> </w:t>
      </w:r>
      <w:r w:rsidRPr="00166989">
        <w:rPr>
          <w:b/>
          <w:i/>
          <w:szCs w:val="24"/>
        </w:rPr>
        <w:t xml:space="preserve"> </w:t>
      </w:r>
      <w:r w:rsidRPr="00166989">
        <w:rPr>
          <w:szCs w:val="24"/>
        </w:rPr>
        <w:t>Легкий (опр.-прил.) ветерок(подл.- сущ.) шевелил(сказ.-гл.) листьями(доп.-сущ.) деревьев(доп.сущ.) и(союз) приятно(обст.-нар.) освежал(сказ.-гл.) лицо(доп.-сущ). (Повеств., невоскл., прост.,  двусост., осложн. однор. сказуем., распр.)</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Мы(подл.-мест.) отыскали(сказ.-гл.) удобное(опр.-прил.) место(доп.-сущ.) и(союз) закинули(сказ.-гл.) удочки(доп.сущ.). (Повеств., невоскл., прост.,двусост., осложн. однор. сказуем., распр.)</w:t>
      </w:r>
    </w:p>
    <w:p w:rsidR="00A2525A" w:rsidRPr="00166989" w:rsidRDefault="00A2525A" w:rsidP="00A2525A">
      <w:pPr>
        <w:pStyle w:val="1"/>
        <w:widowControl w:val="0"/>
        <w:jc w:val="both"/>
        <w:rPr>
          <w:b/>
          <w:i/>
          <w:szCs w:val="24"/>
          <w:u w:val="single"/>
        </w:rPr>
      </w:pPr>
      <w:r w:rsidRPr="00166989">
        <w:rPr>
          <w:szCs w:val="24"/>
        </w:rPr>
        <w:t xml:space="preserve">       </w:t>
      </w:r>
      <w:r w:rsidRPr="00166989">
        <w:rPr>
          <w:b/>
          <w:i/>
          <w:szCs w:val="24"/>
          <w:u w:val="single"/>
        </w:rPr>
        <w:t>2. 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 xml:space="preserve">1в. Лицо </w:t>
      </w:r>
      <w:r w:rsidRPr="00166989">
        <w:rPr>
          <w:szCs w:val="24"/>
        </w:rPr>
        <w:t>- сущ., т.к. обозн. предм., отвеч. на вопр.  что?</w:t>
      </w:r>
    </w:p>
    <w:p w:rsidR="00A2525A" w:rsidRPr="00166989" w:rsidRDefault="00A2525A" w:rsidP="00A2525A">
      <w:pPr>
        <w:pStyle w:val="1"/>
        <w:widowControl w:val="0"/>
        <w:ind w:firstLine="568"/>
        <w:jc w:val="both"/>
        <w:rPr>
          <w:szCs w:val="24"/>
        </w:rPr>
      </w:pPr>
      <w:r w:rsidRPr="00166989">
        <w:rPr>
          <w:szCs w:val="24"/>
        </w:rPr>
        <w:t>Н.ф.- лицо.</w:t>
      </w:r>
    </w:p>
    <w:p w:rsidR="00A2525A" w:rsidRPr="00166989" w:rsidRDefault="00A2525A" w:rsidP="00A2525A">
      <w:pPr>
        <w:pStyle w:val="1"/>
        <w:widowControl w:val="0"/>
        <w:ind w:firstLine="568"/>
        <w:jc w:val="both"/>
        <w:rPr>
          <w:szCs w:val="24"/>
        </w:rPr>
      </w:pPr>
      <w:r w:rsidRPr="00166989">
        <w:rPr>
          <w:szCs w:val="24"/>
        </w:rPr>
        <w:t>Морф.  призн.:</w:t>
      </w:r>
    </w:p>
    <w:p w:rsidR="00A2525A" w:rsidRPr="00166989" w:rsidRDefault="00A2525A" w:rsidP="00A2525A">
      <w:pPr>
        <w:pStyle w:val="1"/>
        <w:widowControl w:val="0"/>
        <w:ind w:firstLine="568"/>
        <w:jc w:val="both"/>
        <w:rPr>
          <w:szCs w:val="24"/>
        </w:rPr>
      </w:pPr>
      <w:r w:rsidRPr="00166989">
        <w:rPr>
          <w:szCs w:val="24"/>
        </w:rPr>
        <w:t>пост. - неодуш.,нариц.,2скл., ср.р.;</w:t>
      </w:r>
    </w:p>
    <w:p w:rsidR="00A2525A" w:rsidRPr="00166989" w:rsidRDefault="00A2525A" w:rsidP="00A2525A">
      <w:pPr>
        <w:pStyle w:val="1"/>
        <w:widowControl w:val="0"/>
        <w:ind w:firstLine="568"/>
        <w:jc w:val="both"/>
        <w:rPr>
          <w:szCs w:val="24"/>
        </w:rPr>
      </w:pPr>
      <w:r w:rsidRPr="00166989">
        <w:rPr>
          <w:szCs w:val="24"/>
        </w:rPr>
        <w:t>непост.- ед.ч.,В.п.;</w:t>
      </w:r>
    </w:p>
    <w:p w:rsidR="00A2525A" w:rsidRPr="00166989" w:rsidRDefault="00A2525A" w:rsidP="00A2525A">
      <w:pPr>
        <w:pStyle w:val="1"/>
        <w:widowControl w:val="0"/>
        <w:ind w:firstLine="568"/>
        <w:jc w:val="both"/>
        <w:rPr>
          <w:szCs w:val="24"/>
        </w:rPr>
      </w:pPr>
      <w:r w:rsidRPr="00166989">
        <w:rPr>
          <w:szCs w:val="24"/>
        </w:rPr>
        <w:t>Синт. функц. - Освежал (что?) лицо - дополнение.</w:t>
      </w:r>
    </w:p>
    <w:p w:rsidR="00A2525A" w:rsidRPr="00166989" w:rsidRDefault="00A2525A" w:rsidP="00A2525A">
      <w:pPr>
        <w:pStyle w:val="1"/>
        <w:widowControl w:val="0"/>
        <w:ind w:firstLine="568"/>
        <w:jc w:val="both"/>
        <w:rPr>
          <w:szCs w:val="24"/>
        </w:rPr>
      </w:pPr>
      <w:r w:rsidRPr="00166989">
        <w:rPr>
          <w:b/>
          <w:i/>
          <w:szCs w:val="24"/>
        </w:rPr>
        <w:t>2в. Удочки</w:t>
      </w:r>
      <w:r w:rsidRPr="00166989">
        <w:rPr>
          <w:szCs w:val="24"/>
        </w:rPr>
        <w:t>- сущ., т.к. обозн. предм., отвеч. на вопр.  что?</w:t>
      </w:r>
    </w:p>
    <w:p w:rsidR="00A2525A" w:rsidRPr="00166989" w:rsidRDefault="00A2525A" w:rsidP="00A2525A">
      <w:pPr>
        <w:pStyle w:val="1"/>
        <w:widowControl w:val="0"/>
        <w:ind w:firstLine="568"/>
        <w:jc w:val="both"/>
        <w:rPr>
          <w:szCs w:val="24"/>
        </w:rPr>
      </w:pPr>
      <w:r w:rsidRPr="00166989">
        <w:rPr>
          <w:szCs w:val="24"/>
        </w:rPr>
        <w:t>Н.ф.- удочка.</w:t>
      </w:r>
    </w:p>
    <w:p w:rsidR="00A2525A" w:rsidRPr="00166989" w:rsidRDefault="00A2525A" w:rsidP="00A2525A">
      <w:pPr>
        <w:pStyle w:val="1"/>
        <w:widowControl w:val="0"/>
        <w:ind w:firstLine="568"/>
        <w:jc w:val="both"/>
        <w:rPr>
          <w:szCs w:val="24"/>
        </w:rPr>
      </w:pPr>
      <w:r w:rsidRPr="00166989">
        <w:rPr>
          <w:szCs w:val="24"/>
        </w:rPr>
        <w:t>Морф.  призн.:</w:t>
      </w:r>
    </w:p>
    <w:p w:rsidR="00A2525A" w:rsidRPr="00166989" w:rsidRDefault="00A2525A" w:rsidP="00A2525A">
      <w:pPr>
        <w:pStyle w:val="1"/>
        <w:widowControl w:val="0"/>
        <w:ind w:firstLine="568"/>
        <w:jc w:val="both"/>
        <w:rPr>
          <w:szCs w:val="24"/>
        </w:rPr>
      </w:pPr>
      <w:r w:rsidRPr="00166989">
        <w:rPr>
          <w:szCs w:val="24"/>
        </w:rPr>
        <w:t>пост. - неодуш.,нариц.,1скл., ж.р.;</w:t>
      </w:r>
    </w:p>
    <w:p w:rsidR="00A2525A" w:rsidRPr="00166989" w:rsidRDefault="00A2525A" w:rsidP="00A2525A">
      <w:pPr>
        <w:pStyle w:val="1"/>
        <w:widowControl w:val="0"/>
        <w:ind w:firstLine="568"/>
        <w:jc w:val="both"/>
        <w:rPr>
          <w:szCs w:val="24"/>
        </w:rPr>
      </w:pPr>
      <w:r w:rsidRPr="00166989">
        <w:rPr>
          <w:szCs w:val="24"/>
        </w:rPr>
        <w:t>непост.- мн.ч.,В.п.;</w:t>
      </w:r>
    </w:p>
    <w:p w:rsidR="00A2525A" w:rsidRPr="00166989" w:rsidRDefault="00A2525A" w:rsidP="00A2525A">
      <w:pPr>
        <w:pStyle w:val="1"/>
        <w:widowControl w:val="0"/>
        <w:ind w:firstLine="568"/>
        <w:jc w:val="both"/>
        <w:rPr>
          <w:szCs w:val="24"/>
        </w:rPr>
      </w:pPr>
      <w:r w:rsidRPr="00166989">
        <w:rPr>
          <w:szCs w:val="24"/>
        </w:rPr>
        <w:t>Синт. функц. - Закинул (что?) удочки - дополнение</w:t>
      </w:r>
    </w:p>
    <w:p w:rsidR="00A2525A" w:rsidRPr="00166989" w:rsidRDefault="00A2525A" w:rsidP="009E3CC6">
      <w:pPr>
        <w:pStyle w:val="1"/>
        <w:widowControl w:val="0"/>
        <w:numPr>
          <w:ilvl w:val="0"/>
          <w:numId w:val="20"/>
        </w:numPr>
        <w:jc w:val="both"/>
        <w:rPr>
          <w:b/>
          <w:i/>
          <w:szCs w:val="24"/>
          <w:u w:val="single"/>
        </w:rPr>
      </w:pPr>
      <w:r w:rsidRPr="00166989">
        <w:rPr>
          <w:b/>
          <w:i/>
          <w:szCs w:val="24"/>
          <w:u w:val="single"/>
        </w:rPr>
        <w:t>Произвести  морфемный разбор.</w:t>
      </w:r>
    </w:p>
    <w:p w:rsidR="00A2525A" w:rsidRPr="00166989" w:rsidRDefault="00A2525A" w:rsidP="00A2525A">
      <w:pPr>
        <w:pStyle w:val="1"/>
        <w:widowControl w:val="0"/>
        <w:ind w:firstLine="568"/>
        <w:jc w:val="both"/>
        <w:rPr>
          <w:szCs w:val="24"/>
        </w:rPr>
      </w:pPr>
      <w:r w:rsidRPr="00166989">
        <w:rPr>
          <w:b/>
          <w:i/>
          <w:szCs w:val="24"/>
        </w:rPr>
        <w:t xml:space="preserve">1в. </w:t>
      </w:r>
      <w:r w:rsidRPr="00166989">
        <w:rPr>
          <w:szCs w:val="24"/>
        </w:rPr>
        <w:t>О-прист.,свеж-корень,а-суфф.л-суфф.нулевое окончание;освежа-основа.</w:t>
      </w:r>
    </w:p>
    <w:p w:rsidR="00A2525A" w:rsidRPr="00166989" w:rsidRDefault="00A2525A" w:rsidP="00A2525A">
      <w:pPr>
        <w:pStyle w:val="1"/>
        <w:widowControl w:val="0"/>
        <w:ind w:firstLine="568"/>
        <w:rPr>
          <w:szCs w:val="24"/>
        </w:rPr>
      </w:pPr>
      <w:r w:rsidRPr="00166989">
        <w:rPr>
          <w:b/>
          <w:i/>
          <w:szCs w:val="24"/>
        </w:rPr>
        <w:t xml:space="preserve">2в. </w:t>
      </w:r>
      <w:r w:rsidRPr="00166989">
        <w:rPr>
          <w:szCs w:val="24"/>
        </w:rPr>
        <w:t>За- прист., ки- корень, ну-суфф., л-суфф., и-оконч.; окину-основа</w:t>
      </w:r>
    </w:p>
    <w:p w:rsidR="00A2525A" w:rsidRPr="00166989" w:rsidRDefault="00A2525A" w:rsidP="00A2525A">
      <w:pPr>
        <w:pStyle w:val="1"/>
        <w:widowControl w:val="0"/>
        <w:jc w:val="center"/>
        <w:rPr>
          <w:b/>
          <w:szCs w:val="24"/>
        </w:rPr>
      </w:pPr>
    </w:p>
    <w:p w:rsidR="00A2525A" w:rsidRPr="00280711" w:rsidRDefault="00A2525A" w:rsidP="00A2525A">
      <w:pPr>
        <w:pStyle w:val="a3"/>
        <w:shd w:val="clear" w:color="auto" w:fill="FFFFFF"/>
        <w:jc w:val="both"/>
        <w:rPr>
          <w:b/>
          <w:i/>
          <w:u w:val="single"/>
        </w:rPr>
      </w:pPr>
      <w:r w:rsidRPr="00280711">
        <w:rPr>
          <w:b/>
          <w:i/>
          <w:u w:val="single"/>
        </w:rPr>
        <w:t>Диктант оценивается одной отметкой.</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 Оценка «3» </w:t>
      </w:r>
      <w:r w:rsidRPr="00280711">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Pr="00280711" w:rsidRDefault="00A2525A" w:rsidP="00A2525A">
      <w:pPr>
        <w:spacing w:after="0" w:line="240" w:lineRule="auto"/>
        <w:jc w:val="both"/>
        <w:rPr>
          <w:rFonts w:ascii="Times New Roman" w:hAnsi="Times New Roman" w:cs="Times New Roman"/>
          <w:sz w:val="24"/>
          <w:szCs w:val="24"/>
          <w:u w:val="single"/>
        </w:rPr>
      </w:pPr>
      <w:r w:rsidRPr="0028071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280711">
        <w:rPr>
          <w:rFonts w:ascii="Times New Roman" w:hAnsi="Times New Roman" w:cs="Times New Roman"/>
          <w:sz w:val="24"/>
          <w:szCs w:val="24"/>
          <w:u w:val="single"/>
        </w:rPr>
        <w:t>.</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ставится, если ученик выполнил все задания верно.</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ставится, если ученик выполнил правильно не менее ¾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ставится за работу, в которой правильно выполнено не менее половины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ставится за работу, в которой не выполнено больше половины заданий.</w:t>
      </w:r>
    </w:p>
    <w:p w:rsidR="00A2525A" w:rsidRPr="00166989" w:rsidRDefault="00A2525A" w:rsidP="00A2525A">
      <w:pPr>
        <w:pStyle w:val="1"/>
        <w:widowControl w:val="0"/>
        <w:jc w:val="center"/>
        <w:rPr>
          <w:b/>
          <w:szCs w:val="24"/>
        </w:rPr>
      </w:pPr>
    </w:p>
    <w:p w:rsidR="00A2525A" w:rsidRPr="0026297D" w:rsidRDefault="00A2525A" w:rsidP="00A2525A">
      <w:pPr>
        <w:pStyle w:val="1"/>
        <w:widowControl w:val="0"/>
        <w:numPr>
          <w:ilvl w:val="0"/>
          <w:numId w:val="1"/>
        </w:numPr>
        <w:rPr>
          <w:b/>
          <w:szCs w:val="24"/>
          <w:u w:val="single"/>
        </w:rPr>
      </w:pPr>
      <w:r w:rsidRPr="0026297D">
        <w:rPr>
          <w:b/>
          <w:szCs w:val="24"/>
          <w:u w:val="single"/>
        </w:rPr>
        <w:t>Контрольный диктант с грамматическим заданием</w:t>
      </w:r>
      <w:r>
        <w:rPr>
          <w:b/>
          <w:szCs w:val="24"/>
        </w:rPr>
        <w:t xml:space="preserve"> </w:t>
      </w:r>
      <w:r w:rsidRPr="0026297D">
        <w:rPr>
          <w:b/>
        </w:rPr>
        <w:t xml:space="preserve"> </w:t>
      </w:r>
      <w:r w:rsidRPr="0026297D">
        <w:rPr>
          <w:b/>
          <w:szCs w:val="24"/>
          <w:u w:val="single"/>
        </w:rPr>
        <w:t>по теме «Имя существительное»</w:t>
      </w:r>
      <w:r>
        <w:rPr>
          <w:b/>
          <w:szCs w:val="24"/>
          <w:u w:val="single"/>
        </w:rPr>
        <w:t>.</w:t>
      </w:r>
    </w:p>
    <w:p w:rsidR="00A2525A" w:rsidRPr="00166989" w:rsidRDefault="00A2525A" w:rsidP="00A2525A">
      <w:pPr>
        <w:pStyle w:val="1"/>
        <w:widowControl w:val="0"/>
        <w:rPr>
          <w:b/>
          <w:szCs w:val="24"/>
        </w:rPr>
      </w:pPr>
      <w:r>
        <w:rPr>
          <w:b/>
          <w:szCs w:val="24"/>
        </w:rPr>
        <w:t>.</w:t>
      </w:r>
    </w:p>
    <w:p w:rsidR="00A2525A" w:rsidRPr="00166989" w:rsidRDefault="00A2525A" w:rsidP="00A2525A">
      <w:pPr>
        <w:pStyle w:val="1"/>
        <w:widowControl w:val="0"/>
        <w:ind w:firstLine="568"/>
        <w:jc w:val="center"/>
        <w:rPr>
          <w:b/>
          <w:szCs w:val="24"/>
        </w:rPr>
      </w:pPr>
      <w:r w:rsidRPr="00166989">
        <w:rPr>
          <w:b/>
          <w:szCs w:val="24"/>
        </w:rPr>
        <w:t>Русская зима.</w:t>
      </w:r>
    </w:p>
    <w:p w:rsidR="00A2525A" w:rsidRPr="00166989" w:rsidRDefault="00A2525A" w:rsidP="00A2525A">
      <w:pPr>
        <w:pStyle w:val="1"/>
        <w:widowControl w:val="0"/>
        <w:ind w:firstLine="568"/>
        <w:jc w:val="both"/>
        <w:rPr>
          <w:b/>
          <w:i/>
          <w:szCs w:val="24"/>
        </w:rPr>
      </w:pPr>
      <w:r w:rsidRPr="00166989">
        <w:rPr>
          <w:b/>
          <w:szCs w:val="24"/>
        </w:rPr>
        <w:t xml:space="preserve"> </w:t>
      </w:r>
      <w:r w:rsidRPr="00166989">
        <w:rPr>
          <w:szCs w:val="24"/>
        </w:rPr>
        <w:t xml:space="preserve">Хороши снежные зимы в России! Непогоду сменяют ясные дни. Блестят на солнце глубокие сугробы, скрылись подо льдом большие реки и маленькие речонки. Припорошила зима землю снежной шубкой. </w:t>
      </w:r>
      <w:r w:rsidRPr="0026297D">
        <w:rPr>
          <w:szCs w:val="24"/>
        </w:rPr>
        <w:t>Отдыхает земля, набирает силу.</w:t>
      </w:r>
    </w:p>
    <w:p w:rsidR="00A2525A" w:rsidRPr="00166989" w:rsidRDefault="00A2525A" w:rsidP="00A2525A">
      <w:pPr>
        <w:pStyle w:val="1"/>
        <w:widowControl w:val="0"/>
        <w:ind w:firstLine="568"/>
        <w:jc w:val="both"/>
        <w:rPr>
          <w:szCs w:val="24"/>
        </w:rPr>
      </w:pPr>
      <w:r w:rsidRPr="00166989">
        <w:rPr>
          <w:szCs w:val="24"/>
        </w:rPr>
        <w:t>Наполняется жизнью зимний лес. Вот простучал по сухому дереву дятел. По всему лесу отбивает дробь лесной барабанщик. С шумом пролетит рябчик, поднимется из снежной пыли глухарь. Стайка веселых клестов расселась на ветках ели. Стоишь и любуешься, как ловко они вонзают свои клювики в шишки, выбирают из них семена. С сучка на сучок перепрыгивает шустрая белка.</w:t>
      </w:r>
    </w:p>
    <w:p w:rsidR="00A2525A" w:rsidRPr="00166989" w:rsidRDefault="00A2525A" w:rsidP="00A2525A">
      <w:pPr>
        <w:pStyle w:val="1"/>
        <w:widowControl w:val="0"/>
        <w:ind w:firstLine="568"/>
        <w:jc w:val="both"/>
        <w:rPr>
          <w:i/>
          <w:szCs w:val="24"/>
        </w:rPr>
      </w:pPr>
      <w:r w:rsidRPr="00166989">
        <w:rPr>
          <w:szCs w:val="24"/>
        </w:rPr>
        <w:t xml:space="preserve">Вот прилетела большая сова и подала голос. Ей отозвались другие совы. </w:t>
      </w:r>
      <w:r w:rsidRPr="00166989">
        <w:rPr>
          <w:i/>
          <w:szCs w:val="24"/>
        </w:rPr>
        <w:t xml:space="preserve">Пискнула тихонько лесная мышь, пробежала по снегу и скрылась под пнем в сугробе. </w:t>
      </w:r>
    </w:p>
    <w:p w:rsidR="00A2525A" w:rsidRPr="00166989" w:rsidRDefault="00A2525A" w:rsidP="00A2525A">
      <w:pPr>
        <w:pStyle w:val="1"/>
        <w:widowControl w:val="0"/>
        <w:ind w:firstLine="568"/>
        <w:jc w:val="right"/>
        <w:rPr>
          <w:b/>
          <w:szCs w:val="24"/>
        </w:rPr>
      </w:pPr>
      <w:r w:rsidRPr="00166989">
        <w:rPr>
          <w:b/>
          <w:szCs w:val="24"/>
        </w:rPr>
        <w:t>По  И. Соколову-Микитову</w:t>
      </w:r>
    </w:p>
    <w:p w:rsidR="00A2525A" w:rsidRPr="00166989" w:rsidRDefault="00A2525A" w:rsidP="00A2525A">
      <w:pPr>
        <w:pStyle w:val="1"/>
        <w:widowControl w:val="0"/>
        <w:ind w:firstLine="568"/>
        <w:jc w:val="right"/>
        <w:rPr>
          <w:b/>
          <w:szCs w:val="24"/>
        </w:rPr>
      </w:pPr>
      <w:r w:rsidRPr="00166989">
        <w:rPr>
          <w:b/>
          <w:szCs w:val="24"/>
        </w:rPr>
        <w:t>112 слов</w:t>
      </w:r>
    </w:p>
    <w:p w:rsidR="00A2525A" w:rsidRPr="00166989" w:rsidRDefault="00A2525A" w:rsidP="00A2525A">
      <w:pPr>
        <w:pStyle w:val="1"/>
        <w:widowControl w:val="0"/>
        <w:rPr>
          <w:b/>
          <w:szCs w:val="24"/>
        </w:rPr>
      </w:pPr>
      <w:r w:rsidRPr="00166989">
        <w:rPr>
          <w:b/>
          <w:szCs w:val="24"/>
        </w:rPr>
        <w:t>Грамматические задания.</w:t>
      </w:r>
    </w:p>
    <w:p w:rsidR="00A2525A" w:rsidRPr="00166989" w:rsidRDefault="00A2525A" w:rsidP="009E3CC6">
      <w:pPr>
        <w:pStyle w:val="1"/>
        <w:widowControl w:val="0"/>
        <w:numPr>
          <w:ilvl w:val="0"/>
          <w:numId w:val="21"/>
        </w:numPr>
        <w:jc w:val="both"/>
        <w:rPr>
          <w:b/>
          <w:i/>
          <w:szCs w:val="24"/>
          <w:u w:val="single"/>
        </w:rPr>
      </w:pPr>
      <w:r w:rsidRPr="00166989">
        <w:rPr>
          <w:b/>
          <w:i/>
          <w:szCs w:val="24"/>
          <w:u w:val="single"/>
        </w:rPr>
        <w:t>Произвести синтаксический разбор предложения.</w:t>
      </w:r>
    </w:p>
    <w:p w:rsidR="00A2525A" w:rsidRPr="00166989" w:rsidRDefault="00A2525A" w:rsidP="00A2525A">
      <w:pPr>
        <w:pStyle w:val="1"/>
        <w:widowControl w:val="0"/>
        <w:ind w:firstLine="568"/>
        <w:jc w:val="both"/>
        <w:rPr>
          <w:szCs w:val="24"/>
        </w:rPr>
      </w:pPr>
      <w:r w:rsidRPr="00166989">
        <w:rPr>
          <w:b/>
          <w:i/>
          <w:szCs w:val="24"/>
        </w:rPr>
        <w:t>1в.</w:t>
      </w:r>
      <w:r w:rsidRPr="00166989">
        <w:rPr>
          <w:szCs w:val="24"/>
        </w:rPr>
        <w:t xml:space="preserve"> Отдыхает земля, набирает силу. </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 xml:space="preserve">Прилетела большая сова и подала голос. </w:t>
      </w:r>
    </w:p>
    <w:p w:rsidR="00A2525A" w:rsidRPr="00166989" w:rsidRDefault="00A2525A" w:rsidP="00A2525A">
      <w:pPr>
        <w:pStyle w:val="1"/>
        <w:widowControl w:val="0"/>
        <w:ind w:firstLine="568"/>
        <w:jc w:val="both"/>
        <w:rPr>
          <w:b/>
          <w:i/>
          <w:szCs w:val="24"/>
          <w:u w:val="single"/>
        </w:rPr>
      </w:pPr>
      <w:r w:rsidRPr="00166989">
        <w:rPr>
          <w:b/>
          <w:i/>
          <w:szCs w:val="24"/>
          <w:u w:val="single"/>
        </w:rPr>
        <w:t>2. 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 xml:space="preserve">       1в. </w:t>
      </w:r>
      <w:r w:rsidRPr="00166989">
        <w:rPr>
          <w:i/>
          <w:szCs w:val="24"/>
        </w:rPr>
        <w:t>Силу.</w:t>
      </w:r>
    </w:p>
    <w:p w:rsidR="00A2525A" w:rsidRPr="00166989" w:rsidRDefault="00A2525A" w:rsidP="00A2525A">
      <w:pPr>
        <w:pStyle w:val="1"/>
        <w:widowControl w:val="0"/>
        <w:ind w:firstLine="568"/>
        <w:jc w:val="both"/>
        <w:rPr>
          <w:szCs w:val="24"/>
        </w:rPr>
      </w:pPr>
      <w:r w:rsidRPr="00166989">
        <w:rPr>
          <w:szCs w:val="24"/>
        </w:rPr>
        <w:t xml:space="preserve">       </w:t>
      </w:r>
      <w:r w:rsidRPr="00166989">
        <w:rPr>
          <w:b/>
          <w:i/>
          <w:szCs w:val="24"/>
        </w:rPr>
        <w:t xml:space="preserve">2в. </w:t>
      </w:r>
      <w:r w:rsidRPr="00166989">
        <w:rPr>
          <w:i/>
          <w:szCs w:val="24"/>
        </w:rPr>
        <w:t>Голос</w:t>
      </w:r>
    </w:p>
    <w:p w:rsidR="00A2525A" w:rsidRPr="00166989" w:rsidRDefault="00A2525A" w:rsidP="00A2525A">
      <w:pPr>
        <w:pStyle w:val="1"/>
        <w:widowControl w:val="0"/>
        <w:jc w:val="both"/>
        <w:rPr>
          <w:b/>
          <w:szCs w:val="24"/>
        </w:rPr>
      </w:pPr>
      <w:r w:rsidRPr="00166989">
        <w:rPr>
          <w:b/>
          <w:szCs w:val="24"/>
        </w:rPr>
        <w:t>Ответ</w:t>
      </w:r>
      <w:r>
        <w:rPr>
          <w:b/>
          <w:szCs w:val="24"/>
        </w:rPr>
        <w:t>ы.</w:t>
      </w:r>
      <w:r w:rsidRPr="00166989">
        <w:rPr>
          <w:b/>
          <w:szCs w:val="24"/>
        </w:rPr>
        <w:t xml:space="preserve">                            </w:t>
      </w:r>
    </w:p>
    <w:p w:rsidR="00A2525A" w:rsidRPr="00166989" w:rsidRDefault="00A2525A" w:rsidP="00A2525A">
      <w:pPr>
        <w:pStyle w:val="1"/>
        <w:widowControl w:val="0"/>
        <w:ind w:firstLine="568"/>
        <w:jc w:val="center"/>
        <w:rPr>
          <w:b/>
          <w:szCs w:val="24"/>
        </w:rPr>
      </w:pPr>
    </w:p>
    <w:p w:rsidR="00A2525A" w:rsidRPr="00166989" w:rsidRDefault="00A2525A" w:rsidP="00A2525A">
      <w:pPr>
        <w:pStyle w:val="1"/>
        <w:widowControl w:val="0"/>
        <w:rPr>
          <w:b/>
          <w:szCs w:val="24"/>
        </w:rPr>
      </w:pPr>
      <w:r w:rsidRPr="00166989">
        <w:rPr>
          <w:b/>
          <w:szCs w:val="24"/>
        </w:rPr>
        <w:t>Грамматические задания.</w:t>
      </w:r>
    </w:p>
    <w:p w:rsidR="00A2525A" w:rsidRPr="00166989" w:rsidRDefault="00A2525A" w:rsidP="009E3CC6">
      <w:pPr>
        <w:pStyle w:val="1"/>
        <w:widowControl w:val="0"/>
        <w:numPr>
          <w:ilvl w:val="0"/>
          <w:numId w:val="23"/>
        </w:numPr>
        <w:jc w:val="both"/>
        <w:rPr>
          <w:b/>
          <w:i/>
          <w:szCs w:val="24"/>
          <w:u w:val="single"/>
        </w:rPr>
      </w:pPr>
      <w:r w:rsidRPr="00166989">
        <w:rPr>
          <w:b/>
          <w:i/>
          <w:szCs w:val="24"/>
          <w:u w:val="single"/>
        </w:rPr>
        <w:t>Произвести синтаксический разбор предложения.</w:t>
      </w:r>
    </w:p>
    <w:p w:rsidR="00A2525A" w:rsidRPr="00166989" w:rsidRDefault="00A2525A" w:rsidP="00A2525A">
      <w:pPr>
        <w:pStyle w:val="1"/>
        <w:widowControl w:val="0"/>
        <w:ind w:firstLine="568"/>
        <w:jc w:val="both"/>
        <w:rPr>
          <w:szCs w:val="24"/>
        </w:rPr>
      </w:pPr>
      <w:r w:rsidRPr="00166989">
        <w:rPr>
          <w:b/>
          <w:i/>
          <w:szCs w:val="24"/>
        </w:rPr>
        <w:t>1в.</w:t>
      </w:r>
      <w:r w:rsidRPr="00166989">
        <w:rPr>
          <w:szCs w:val="24"/>
        </w:rPr>
        <w:t xml:space="preserve"> Отдыхает(сказ.-гл.) земля(подл.-сущ.), набирает(сказ.-гл.) силу(сущ.-доп.). (Повеств., невоскл., прост., двусост., осложн. однор. сказуем., распр.)</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Прилетела(сказ.-гл.) большая(опр.-прил.) сова(подл.-сущ.) и(союз) подала(сказ.-гл) голос(доп.-сущ.). (Повеств., невоскл., прост .,двусост., осложн. однор. сказуем., распр.)</w:t>
      </w:r>
    </w:p>
    <w:p w:rsidR="00A2525A" w:rsidRPr="00166989" w:rsidRDefault="00A2525A" w:rsidP="00A2525A">
      <w:pPr>
        <w:pStyle w:val="1"/>
        <w:widowControl w:val="0"/>
        <w:ind w:firstLine="568"/>
        <w:jc w:val="both"/>
        <w:rPr>
          <w:b/>
          <w:i/>
          <w:szCs w:val="24"/>
          <w:u w:val="single"/>
        </w:rPr>
      </w:pPr>
      <w:r w:rsidRPr="00166989">
        <w:rPr>
          <w:b/>
          <w:i/>
          <w:szCs w:val="24"/>
          <w:u w:val="single"/>
        </w:rPr>
        <w:t xml:space="preserve"> 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 xml:space="preserve">       1в. </w:t>
      </w:r>
      <w:r w:rsidRPr="00166989">
        <w:rPr>
          <w:i/>
          <w:szCs w:val="24"/>
        </w:rPr>
        <w:t>Силу</w:t>
      </w:r>
      <w:r w:rsidRPr="00166989">
        <w:rPr>
          <w:b/>
          <w:i/>
          <w:szCs w:val="24"/>
        </w:rPr>
        <w:t xml:space="preserve">  </w:t>
      </w:r>
      <w:r w:rsidRPr="00166989">
        <w:rPr>
          <w:szCs w:val="24"/>
        </w:rPr>
        <w:t>- сущ., т.к. обозн. предм., отвеч. на вопр.  что?</w:t>
      </w:r>
    </w:p>
    <w:p w:rsidR="00A2525A" w:rsidRPr="00166989" w:rsidRDefault="00A2525A" w:rsidP="00A2525A">
      <w:pPr>
        <w:pStyle w:val="1"/>
        <w:widowControl w:val="0"/>
        <w:ind w:firstLine="568"/>
        <w:jc w:val="both"/>
        <w:rPr>
          <w:szCs w:val="24"/>
        </w:rPr>
      </w:pPr>
      <w:r w:rsidRPr="00166989">
        <w:rPr>
          <w:szCs w:val="24"/>
        </w:rPr>
        <w:t>Н.ф.- сила.</w:t>
      </w:r>
    </w:p>
    <w:p w:rsidR="00A2525A" w:rsidRPr="00166989" w:rsidRDefault="00A2525A" w:rsidP="00A2525A">
      <w:pPr>
        <w:pStyle w:val="1"/>
        <w:widowControl w:val="0"/>
        <w:ind w:firstLine="568"/>
        <w:jc w:val="both"/>
        <w:rPr>
          <w:szCs w:val="24"/>
        </w:rPr>
      </w:pPr>
      <w:r w:rsidRPr="00166989">
        <w:rPr>
          <w:szCs w:val="24"/>
        </w:rPr>
        <w:t>Морф.  призн.:</w:t>
      </w:r>
    </w:p>
    <w:p w:rsidR="00A2525A" w:rsidRPr="00166989" w:rsidRDefault="00A2525A" w:rsidP="00A2525A">
      <w:pPr>
        <w:pStyle w:val="1"/>
        <w:widowControl w:val="0"/>
        <w:ind w:firstLine="568"/>
        <w:jc w:val="both"/>
        <w:rPr>
          <w:szCs w:val="24"/>
        </w:rPr>
      </w:pPr>
      <w:r w:rsidRPr="00166989">
        <w:rPr>
          <w:szCs w:val="24"/>
        </w:rPr>
        <w:t>пост. - неодуш.,нариц.,1скл., ж.р.;</w:t>
      </w:r>
    </w:p>
    <w:p w:rsidR="00A2525A" w:rsidRPr="00166989" w:rsidRDefault="00A2525A" w:rsidP="00A2525A">
      <w:pPr>
        <w:pStyle w:val="1"/>
        <w:widowControl w:val="0"/>
        <w:ind w:firstLine="568"/>
        <w:jc w:val="both"/>
        <w:rPr>
          <w:szCs w:val="24"/>
        </w:rPr>
      </w:pPr>
      <w:r w:rsidRPr="00166989">
        <w:rPr>
          <w:szCs w:val="24"/>
        </w:rPr>
        <w:t>непост.- ед.ч.,В.п.;</w:t>
      </w:r>
    </w:p>
    <w:p w:rsidR="00A2525A" w:rsidRPr="00166989" w:rsidRDefault="00A2525A" w:rsidP="00A2525A">
      <w:pPr>
        <w:pStyle w:val="1"/>
        <w:widowControl w:val="0"/>
        <w:ind w:firstLine="568"/>
        <w:jc w:val="both"/>
        <w:rPr>
          <w:szCs w:val="24"/>
        </w:rPr>
      </w:pPr>
      <w:r w:rsidRPr="00166989">
        <w:rPr>
          <w:szCs w:val="24"/>
        </w:rPr>
        <w:t>Синт. функц. - Набирает (что?) силу - дополнение.</w:t>
      </w:r>
    </w:p>
    <w:p w:rsidR="00A2525A" w:rsidRPr="00166989" w:rsidRDefault="00A2525A" w:rsidP="00A2525A">
      <w:pPr>
        <w:pStyle w:val="1"/>
        <w:widowControl w:val="0"/>
        <w:ind w:firstLine="568"/>
        <w:jc w:val="both"/>
        <w:rPr>
          <w:szCs w:val="24"/>
        </w:rPr>
      </w:pPr>
      <w:r w:rsidRPr="00166989">
        <w:rPr>
          <w:szCs w:val="24"/>
        </w:rPr>
        <w:t xml:space="preserve">       </w:t>
      </w:r>
      <w:r w:rsidRPr="00166989">
        <w:rPr>
          <w:b/>
          <w:i/>
          <w:szCs w:val="24"/>
        </w:rPr>
        <w:t xml:space="preserve">2в. </w:t>
      </w:r>
      <w:r w:rsidRPr="00166989">
        <w:rPr>
          <w:i/>
          <w:szCs w:val="24"/>
        </w:rPr>
        <w:t>Голос</w:t>
      </w:r>
      <w:r w:rsidRPr="00166989">
        <w:rPr>
          <w:szCs w:val="24"/>
        </w:rPr>
        <w:t>- сущ., т.к. обозн. предм., отвеч. на вопр.  что?</w:t>
      </w:r>
    </w:p>
    <w:p w:rsidR="00A2525A" w:rsidRPr="00166989" w:rsidRDefault="00A2525A" w:rsidP="00A2525A">
      <w:pPr>
        <w:pStyle w:val="1"/>
        <w:widowControl w:val="0"/>
        <w:ind w:firstLine="568"/>
        <w:jc w:val="both"/>
        <w:rPr>
          <w:szCs w:val="24"/>
        </w:rPr>
      </w:pPr>
      <w:r w:rsidRPr="00166989">
        <w:rPr>
          <w:szCs w:val="24"/>
        </w:rPr>
        <w:t>Н.ф.- голос.</w:t>
      </w:r>
    </w:p>
    <w:p w:rsidR="00A2525A" w:rsidRPr="00166989" w:rsidRDefault="00A2525A" w:rsidP="00A2525A">
      <w:pPr>
        <w:pStyle w:val="1"/>
        <w:widowControl w:val="0"/>
        <w:ind w:firstLine="568"/>
        <w:jc w:val="both"/>
        <w:rPr>
          <w:szCs w:val="24"/>
        </w:rPr>
      </w:pPr>
      <w:r w:rsidRPr="00166989">
        <w:rPr>
          <w:szCs w:val="24"/>
        </w:rPr>
        <w:t>Морф.  призн.:</w:t>
      </w:r>
    </w:p>
    <w:p w:rsidR="00A2525A" w:rsidRPr="00166989" w:rsidRDefault="00A2525A" w:rsidP="00A2525A">
      <w:pPr>
        <w:pStyle w:val="1"/>
        <w:widowControl w:val="0"/>
        <w:ind w:firstLine="568"/>
        <w:jc w:val="both"/>
        <w:rPr>
          <w:szCs w:val="24"/>
        </w:rPr>
      </w:pPr>
      <w:r w:rsidRPr="00166989">
        <w:rPr>
          <w:szCs w:val="24"/>
        </w:rPr>
        <w:t>пост. - неодуш.,нариц.,2скл., м.р.;</w:t>
      </w:r>
    </w:p>
    <w:p w:rsidR="00A2525A" w:rsidRPr="00166989" w:rsidRDefault="00A2525A" w:rsidP="00A2525A">
      <w:pPr>
        <w:pStyle w:val="1"/>
        <w:widowControl w:val="0"/>
        <w:ind w:firstLine="568"/>
        <w:jc w:val="both"/>
        <w:rPr>
          <w:szCs w:val="24"/>
        </w:rPr>
      </w:pPr>
      <w:r w:rsidRPr="00166989">
        <w:rPr>
          <w:szCs w:val="24"/>
        </w:rPr>
        <w:t>непост.- ед.ч.,В.п.;</w:t>
      </w:r>
    </w:p>
    <w:p w:rsidR="00A2525A" w:rsidRPr="00166989" w:rsidRDefault="00A2525A" w:rsidP="00A2525A">
      <w:pPr>
        <w:pStyle w:val="1"/>
        <w:widowControl w:val="0"/>
        <w:ind w:firstLine="568"/>
        <w:jc w:val="both"/>
        <w:rPr>
          <w:szCs w:val="24"/>
        </w:rPr>
      </w:pPr>
      <w:r w:rsidRPr="00166989">
        <w:rPr>
          <w:szCs w:val="24"/>
        </w:rPr>
        <w:t>Синт. функц. - набирает (что?) голос - дополнение.</w:t>
      </w:r>
    </w:p>
    <w:p w:rsidR="00A2525A" w:rsidRPr="00280711" w:rsidRDefault="00A2525A" w:rsidP="00A2525A">
      <w:pPr>
        <w:pStyle w:val="a3"/>
        <w:shd w:val="clear" w:color="auto" w:fill="FFFFFF"/>
        <w:jc w:val="both"/>
        <w:rPr>
          <w:b/>
          <w:i/>
          <w:u w:val="single"/>
        </w:rPr>
      </w:pPr>
      <w:r w:rsidRPr="00280711">
        <w:rPr>
          <w:b/>
          <w:i/>
          <w:u w:val="single"/>
        </w:rPr>
        <w:t>Диктант оценивается одной отметкой.</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 Оценка «3» </w:t>
      </w:r>
      <w:r w:rsidRPr="00280711">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Pr="00280711" w:rsidRDefault="00A2525A" w:rsidP="00A2525A">
      <w:pPr>
        <w:spacing w:after="0" w:line="240" w:lineRule="auto"/>
        <w:jc w:val="both"/>
        <w:rPr>
          <w:rFonts w:ascii="Times New Roman" w:hAnsi="Times New Roman" w:cs="Times New Roman"/>
          <w:sz w:val="24"/>
          <w:szCs w:val="24"/>
          <w:u w:val="single"/>
        </w:rPr>
      </w:pPr>
      <w:r w:rsidRPr="0028071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280711">
        <w:rPr>
          <w:rFonts w:ascii="Times New Roman" w:hAnsi="Times New Roman" w:cs="Times New Roman"/>
          <w:sz w:val="24"/>
          <w:szCs w:val="24"/>
          <w:u w:val="single"/>
        </w:rPr>
        <w:t>.</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ставится, если ученик выполнил все задания верно.</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ставится, если ученик выполнил правильно не менее ¾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ставится за работу, в которой правильно выполнено не менее половины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ставится за работу, в которой не выполнено больше половины заданий.</w:t>
      </w:r>
    </w:p>
    <w:p w:rsidR="00A2525A" w:rsidRPr="00166989" w:rsidRDefault="00A2525A" w:rsidP="00A2525A">
      <w:pPr>
        <w:pStyle w:val="1"/>
        <w:widowControl w:val="0"/>
        <w:ind w:firstLine="568"/>
        <w:jc w:val="both"/>
        <w:rPr>
          <w:szCs w:val="24"/>
        </w:rPr>
      </w:pPr>
    </w:p>
    <w:p w:rsidR="00A2525A" w:rsidRDefault="00A2525A" w:rsidP="00A2525A">
      <w:pPr>
        <w:pStyle w:val="1"/>
        <w:widowControl w:val="0"/>
        <w:numPr>
          <w:ilvl w:val="0"/>
          <w:numId w:val="1"/>
        </w:numPr>
        <w:jc w:val="both"/>
        <w:rPr>
          <w:szCs w:val="24"/>
        </w:rPr>
      </w:pPr>
      <w:r w:rsidRPr="0026297D">
        <w:rPr>
          <w:b/>
          <w:u w:val="single"/>
          <w:lang w:val="tt-RU"/>
        </w:rPr>
        <w:t>Р.р. Описание природы.</w:t>
      </w:r>
      <w:r w:rsidRPr="0026297D">
        <w:rPr>
          <w:b/>
          <w:szCs w:val="24"/>
          <w:u w:val="single"/>
        </w:rPr>
        <w:t xml:space="preserve">    </w:t>
      </w:r>
    </w:p>
    <w:p w:rsidR="00A2525A" w:rsidRPr="00280711" w:rsidRDefault="00A2525A" w:rsidP="00A2525A">
      <w:pPr>
        <w:spacing w:after="0" w:line="240" w:lineRule="auto"/>
        <w:ind w:left="360"/>
        <w:jc w:val="both"/>
        <w:rPr>
          <w:rFonts w:ascii="Times New Roman" w:hAnsi="Times New Roman" w:cs="Times New Roman"/>
          <w:sz w:val="24"/>
          <w:szCs w:val="24"/>
        </w:rPr>
      </w:pPr>
      <w:r w:rsidRPr="0026297D">
        <w:rPr>
          <w:rFonts w:ascii="Times New Roman" w:hAnsi="Times New Roman" w:cs="Times New Roman"/>
          <w:sz w:val="24"/>
          <w:szCs w:val="24"/>
        </w:rPr>
        <w:t xml:space="preserve">        </w:t>
      </w:r>
      <w:r w:rsidRPr="00166989">
        <w:rPr>
          <w:rFonts w:ascii="Times New Roman" w:hAnsi="Times New Roman" w:cs="Times New Roman"/>
          <w:b/>
          <w:sz w:val="24"/>
          <w:szCs w:val="24"/>
        </w:rPr>
        <w:t xml:space="preserve">  </w:t>
      </w:r>
      <w:r w:rsidRPr="00280711">
        <w:rPr>
          <w:rFonts w:ascii="Times New Roman" w:hAnsi="Times New Roman" w:cs="Times New Roman"/>
          <w:sz w:val="24"/>
          <w:szCs w:val="24"/>
        </w:rPr>
        <w:t>Содержание и речевое оформление оценивается по следующим нормативам:</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b/>
          <w:sz w:val="24"/>
          <w:szCs w:val="24"/>
        </w:rPr>
        <w:t>Отметка «5»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содержание работы полностью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фактические ошибки отсутствуют;</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 3) содержание излагается последовательно;</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достигнуто стилевое единство и выразительность текста.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«4»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lang w:val="en-US"/>
        </w:rPr>
        <w:t>I</w:t>
      </w:r>
      <w:r w:rsidRPr="00280711">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лексический и грамматический строй речи достаточно разнообразен;</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стиль работы отличается единством и достаточной выразительностью.</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color w:val="000000"/>
          <w:sz w:val="24"/>
          <w:szCs w:val="24"/>
        </w:rPr>
      </w:pPr>
      <w:r w:rsidRPr="00280711">
        <w:rPr>
          <w:rFonts w:ascii="Times New Roman" w:hAnsi="Times New Roman" w:cs="Times New Roman"/>
          <w:b/>
          <w:color w:val="000000"/>
          <w:sz w:val="24"/>
          <w:szCs w:val="24"/>
        </w:rPr>
        <w:t xml:space="preserve">Отметка «3» ставится, если: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в работе допущены существенные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беден словарь и однообразны употребляемые синтаксические конструкции, встречается неправильное словоупотребление;</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4) стиль работы не отличается единством, речь недостаточно выразительна.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«2»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работа не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допущено много фактических неточностей;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5) нарушено стилевое единство текста.</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выставляется за сочинение,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сочинение,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Default="00A2525A" w:rsidP="00A2525A">
      <w:pPr>
        <w:spacing w:after="0" w:line="240" w:lineRule="auto"/>
        <w:jc w:val="both"/>
        <w:rPr>
          <w:rFonts w:ascii="Times New Roman" w:hAnsi="Times New Roman" w:cs="Times New Roman"/>
          <w:sz w:val="24"/>
          <w:szCs w:val="24"/>
        </w:rPr>
      </w:pPr>
    </w:p>
    <w:p w:rsidR="00A2525A" w:rsidRPr="0026297D" w:rsidRDefault="00A2525A" w:rsidP="00A2525A">
      <w:pPr>
        <w:pStyle w:val="a3"/>
        <w:widowControl w:val="0"/>
        <w:numPr>
          <w:ilvl w:val="0"/>
          <w:numId w:val="1"/>
        </w:numPr>
        <w:jc w:val="both"/>
        <w:rPr>
          <w:b/>
          <w:u w:val="single"/>
        </w:rPr>
      </w:pPr>
      <w:r w:rsidRPr="0026297D">
        <w:rPr>
          <w:b/>
          <w:u w:val="single"/>
          <w:lang w:val="tt-RU"/>
        </w:rPr>
        <w:t>Выборочное изложение. (Упр.297)</w:t>
      </w:r>
      <w:r>
        <w:rPr>
          <w:b/>
          <w:u w:val="single"/>
          <w:lang w:val="tt-RU"/>
        </w:rPr>
        <w:t>.</w:t>
      </w:r>
    </w:p>
    <w:p w:rsidR="00A2525A" w:rsidRPr="0026297D" w:rsidRDefault="00A2525A" w:rsidP="00A2525A">
      <w:pPr>
        <w:pStyle w:val="a3"/>
        <w:widowControl w:val="0"/>
        <w:ind w:left="360"/>
        <w:jc w:val="both"/>
        <w:rPr>
          <w:b/>
          <w:u w:val="single"/>
        </w:rPr>
      </w:pPr>
    </w:p>
    <w:p w:rsidR="00A2525A" w:rsidRPr="00280711" w:rsidRDefault="00A2525A" w:rsidP="00A2525A">
      <w:pPr>
        <w:spacing w:after="0" w:line="240" w:lineRule="auto"/>
        <w:ind w:firstLine="360"/>
        <w:jc w:val="both"/>
        <w:rPr>
          <w:rFonts w:ascii="Times New Roman" w:hAnsi="Times New Roman" w:cs="Times New Roman"/>
          <w:sz w:val="24"/>
          <w:szCs w:val="24"/>
        </w:rPr>
      </w:pPr>
      <w:r w:rsidRPr="00280711">
        <w:rPr>
          <w:rFonts w:ascii="Times New Roman" w:hAnsi="Times New Roman" w:cs="Times New Roman"/>
          <w:sz w:val="24"/>
          <w:szCs w:val="24"/>
        </w:rPr>
        <w:t>Содержание и речевое оформление оценивается по следующим нормативам:</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b/>
          <w:sz w:val="24"/>
          <w:szCs w:val="24"/>
        </w:rPr>
        <w:t>Отметка «5»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содержание работы полностью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фактические ошибки отсутствуют;</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содержание излагается последовательно;</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достигнуто стилевое единство и выразительность текста.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«4»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lang w:val="en-US"/>
        </w:rPr>
        <w:t>I</w:t>
      </w:r>
      <w:r w:rsidRPr="00280711">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лексический и грамматический строй речи достаточно разнообразен;</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стиль работы отличается единством и достаточной выразительностью.</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color w:val="000000"/>
          <w:sz w:val="24"/>
          <w:szCs w:val="24"/>
        </w:rPr>
      </w:pPr>
      <w:r w:rsidRPr="00280711">
        <w:rPr>
          <w:rFonts w:ascii="Times New Roman" w:hAnsi="Times New Roman" w:cs="Times New Roman"/>
          <w:b/>
          <w:color w:val="000000"/>
          <w:sz w:val="24"/>
          <w:szCs w:val="24"/>
        </w:rPr>
        <w:t xml:space="preserve">Отметка «3» ставится, если: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в работе допущены существенные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беден словарь и однообразны употребляемые синтаксические конструкции, встречается неправильное словоупотребление;</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стиль работы не отличается единством, речь недостаточно выразительна.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«2»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работа не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допущено много фактических неточностей;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5) нарушено стилевое единство текста.</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выставляется за изложение,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изложение,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Default="00A2525A" w:rsidP="00A2525A">
      <w:pPr>
        <w:widowControl w:val="0"/>
        <w:jc w:val="both"/>
        <w:rPr>
          <w:b/>
          <w:u w:val="single"/>
        </w:rPr>
      </w:pPr>
    </w:p>
    <w:p w:rsidR="00A2525A" w:rsidRPr="0026297D" w:rsidRDefault="00A2525A" w:rsidP="00A2525A">
      <w:pPr>
        <w:pStyle w:val="1"/>
        <w:widowControl w:val="0"/>
        <w:numPr>
          <w:ilvl w:val="0"/>
          <w:numId w:val="1"/>
        </w:numPr>
        <w:rPr>
          <w:b/>
          <w:szCs w:val="24"/>
          <w:u w:val="single"/>
        </w:rPr>
      </w:pPr>
      <w:r w:rsidRPr="0026297D">
        <w:rPr>
          <w:b/>
          <w:szCs w:val="24"/>
          <w:u w:val="single"/>
        </w:rPr>
        <w:t xml:space="preserve">Контрольный диктант с грамматическим заданием </w:t>
      </w:r>
      <w:r w:rsidRPr="0026297D">
        <w:rPr>
          <w:b/>
          <w:u w:val="single"/>
        </w:rPr>
        <w:t xml:space="preserve"> по теме </w:t>
      </w:r>
      <w:r w:rsidRPr="0026297D">
        <w:rPr>
          <w:szCs w:val="24"/>
          <w:u w:val="single"/>
        </w:rPr>
        <w:t xml:space="preserve"> «</w:t>
      </w:r>
      <w:r w:rsidRPr="0026297D">
        <w:rPr>
          <w:b/>
          <w:szCs w:val="24"/>
          <w:u w:val="single"/>
        </w:rPr>
        <w:t>Имя прилагательное».</w:t>
      </w:r>
    </w:p>
    <w:p w:rsidR="00A2525A" w:rsidRPr="0026297D" w:rsidRDefault="00A2525A" w:rsidP="00A2525A">
      <w:pPr>
        <w:pStyle w:val="a3"/>
        <w:widowControl w:val="0"/>
        <w:ind w:left="360"/>
        <w:jc w:val="both"/>
      </w:pPr>
      <w:r w:rsidRPr="0026297D">
        <w:t xml:space="preserve">                   </w:t>
      </w:r>
    </w:p>
    <w:p w:rsidR="00A2525A" w:rsidRPr="00166989" w:rsidRDefault="00A2525A" w:rsidP="00A2525A">
      <w:pPr>
        <w:spacing w:after="0" w:line="240" w:lineRule="auto"/>
        <w:ind w:left="360"/>
        <w:rPr>
          <w:rFonts w:ascii="Times New Roman" w:hAnsi="Times New Roman" w:cs="Times New Roman"/>
          <w:b/>
          <w:sz w:val="24"/>
          <w:szCs w:val="24"/>
        </w:rPr>
      </w:pPr>
      <w:r w:rsidRPr="00166989">
        <w:rPr>
          <w:rFonts w:ascii="Times New Roman" w:hAnsi="Times New Roman" w:cs="Times New Roman"/>
          <w:sz w:val="24"/>
          <w:szCs w:val="24"/>
        </w:rPr>
        <w:t xml:space="preserve">                                                                </w:t>
      </w:r>
      <w:r w:rsidRPr="00166989">
        <w:rPr>
          <w:rFonts w:ascii="Times New Roman" w:hAnsi="Times New Roman" w:cs="Times New Roman"/>
          <w:b/>
          <w:sz w:val="24"/>
          <w:szCs w:val="24"/>
        </w:rPr>
        <w:t>Первый снег.</w:t>
      </w:r>
    </w:p>
    <w:p w:rsidR="00A2525A" w:rsidRPr="00166989" w:rsidRDefault="00A2525A" w:rsidP="00A2525A">
      <w:pPr>
        <w:pStyle w:val="1"/>
        <w:widowControl w:val="0"/>
        <w:ind w:firstLine="568"/>
        <w:jc w:val="center"/>
        <w:rPr>
          <w:b/>
          <w:szCs w:val="24"/>
        </w:rPr>
      </w:pPr>
    </w:p>
    <w:p w:rsidR="00A2525A" w:rsidRPr="00166989" w:rsidRDefault="00A2525A" w:rsidP="00A2525A">
      <w:pPr>
        <w:pStyle w:val="1"/>
        <w:widowControl w:val="0"/>
        <w:ind w:firstLine="568"/>
        <w:jc w:val="both"/>
        <w:rPr>
          <w:szCs w:val="24"/>
        </w:rPr>
      </w:pPr>
      <w:r w:rsidRPr="00166989">
        <w:rPr>
          <w:szCs w:val="24"/>
        </w:rPr>
        <w:t xml:space="preserve">Поздней </w:t>
      </w:r>
      <w:r w:rsidRPr="0026297D">
        <w:rPr>
          <w:szCs w:val="24"/>
        </w:rPr>
        <w:t>осенью выпадает первый снег. Он изменяет все вокруг. Пушистые снежинки осторожно касаются земли, и она одевается в ослепительный наряд. Побелели дорожки и крыши домов. Загораются, блестят разноцветные искорки инея.</w:t>
      </w:r>
      <w:r w:rsidRPr="00166989">
        <w:rPr>
          <w:szCs w:val="24"/>
        </w:rPr>
        <w:t xml:space="preserve"> Свинцовая вода темнеет среди беловатых зарослей камыша.</w:t>
      </w:r>
    </w:p>
    <w:p w:rsidR="00A2525A" w:rsidRPr="00166989" w:rsidRDefault="00A2525A" w:rsidP="00A2525A">
      <w:pPr>
        <w:pStyle w:val="1"/>
        <w:widowControl w:val="0"/>
        <w:ind w:firstLine="568"/>
        <w:jc w:val="both"/>
        <w:rPr>
          <w:szCs w:val="24"/>
        </w:rPr>
      </w:pPr>
      <w:r w:rsidRPr="00166989">
        <w:rPr>
          <w:szCs w:val="24"/>
        </w:rPr>
        <w:t>Как прекрасна березовая роща! Веточки покрыты хлопьями, но от любого прикосновения снежинки осыпаются. В ельнике снег так засыпал деревца, что их не узнаешь. Елочка становится похожей на причудливую снежную бабу. На гладкой поверхности виднеются следы лесных зверюшек.</w:t>
      </w:r>
    </w:p>
    <w:p w:rsidR="00A2525A" w:rsidRPr="00166989" w:rsidRDefault="00A2525A" w:rsidP="00A2525A">
      <w:pPr>
        <w:pStyle w:val="1"/>
        <w:widowControl w:val="0"/>
        <w:ind w:firstLine="568"/>
        <w:jc w:val="both"/>
        <w:rPr>
          <w:szCs w:val="24"/>
        </w:rPr>
      </w:pPr>
      <w:r w:rsidRPr="00166989">
        <w:rPr>
          <w:szCs w:val="24"/>
        </w:rPr>
        <w:t>В предзимние дни не сидится дома. Путешественники разных возрастов выходят на пешеходные маршруты. Каждый хочет почувствовать свежесть первого морозца, сыграть в снежки.</w:t>
      </w:r>
    </w:p>
    <w:p w:rsidR="00A2525A" w:rsidRPr="00166989" w:rsidRDefault="00A2525A" w:rsidP="00A2525A">
      <w:pPr>
        <w:pStyle w:val="1"/>
        <w:widowControl w:val="0"/>
        <w:ind w:firstLine="568"/>
        <w:jc w:val="both"/>
        <w:rPr>
          <w:szCs w:val="24"/>
        </w:rPr>
      </w:pPr>
      <w:r w:rsidRPr="00166989">
        <w:rPr>
          <w:szCs w:val="24"/>
        </w:rPr>
        <w:t xml:space="preserve">"Здравствуй, зима!" - радостно говорят люди. </w:t>
      </w:r>
    </w:p>
    <w:p w:rsidR="00A2525A" w:rsidRPr="00166989" w:rsidRDefault="00A2525A" w:rsidP="00A2525A">
      <w:pPr>
        <w:pStyle w:val="1"/>
        <w:widowControl w:val="0"/>
        <w:ind w:firstLine="568"/>
        <w:jc w:val="right"/>
        <w:rPr>
          <w:b/>
          <w:i/>
          <w:szCs w:val="24"/>
        </w:rPr>
      </w:pPr>
      <w:r w:rsidRPr="00166989">
        <w:rPr>
          <w:b/>
          <w:i/>
          <w:szCs w:val="24"/>
        </w:rPr>
        <w:t>101 сл</w:t>
      </w:r>
      <w:r>
        <w:rPr>
          <w:b/>
          <w:i/>
          <w:szCs w:val="24"/>
        </w:rPr>
        <w:t>.</w:t>
      </w:r>
    </w:p>
    <w:p w:rsidR="00A2525A" w:rsidRPr="00166989" w:rsidRDefault="00A2525A" w:rsidP="00A2525A">
      <w:pPr>
        <w:pStyle w:val="1"/>
        <w:widowControl w:val="0"/>
        <w:ind w:firstLine="568"/>
        <w:rPr>
          <w:b/>
          <w:i/>
          <w:szCs w:val="24"/>
        </w:rPr>
      </w:pPr>
      <w:r w:rsidRPr="00166989">
        <w:rPr>
          <w:b/>
          <w:i/>
          <w:szCs w:val="24"/>
        </w:rPr>
        <w:t xml:space="preserve">        </w:t>
      </w:r>
    </w:p>
    <w:p w:rsidR="00A2525A" w:rsidRPr="00166989" w:rsidRDefault="00A2525A" w:rsidP="00A2525A">
      <w:pPr>
        <w:pStyle w:val="1"/>
        <w:widowControl w:val="0"/>
        <w:ind w:firstLine="568"/>
        <w:rPr>
          <w:b/>
          <w:i/>
          <w:szCs w:val="24"/>
        </w:rPr>
      </w:pPr>
      <w:r w:rsidRPr="00166989">
        <w:rPr>
          <w:b/>
          <w:szCs w:val="24"/>
        </w:rPr>
        <w:t>Грамматические задания.</w:t>
      </w:r>
    </w:p>
    <w:p w:rsidR="00A2525A" w:rsidRPr="00166989" w:rsidRDefault="00A2525A" w:rsidP="00A2525A">
      <w:pPr>
        <w:pStyle w:val="1"/>
        <w:widowControl w:val="0"/>
        <w:ind w:firstLine="568"/>
        <w:jc w:val="both"/>
        <w:rPr>
          <w:szCs w:val="24"/>
        </w:rPr>
      </w:pPr>
    </w:p>
    <w:p w:rsidR="00A2525A" w:rsidRPr="00166989" w:rsidRDefault="00A2525A" w:rsidP="009E3CC6">
      <w:pPr>
        <w:pStyle w:val="1"/>
        <w:widowControl w:val="0"/>
        <w:numPr>
          <w:ilvl w:val="0"/>
          <w:numId w:val="22"/>
        </w:numPr>
        <w:jc w:val="both"/>
        <w:rPr>
          <w:b/>
          <w:i/>
          <w:szCs w:val="24"/>
          <w:u w:val="single"/>
        </w:rPr>
      </w:pPr>
      <w:r w:rsidRPr="00166989">
        <w:rPr>
          <w:b/>
          <w:i/>
          <w:szCs w:val="24"/>
          <w:u w:val="single"/>
        </w:rPr>
        <w:t>Произвести синтаксический разбор предложения.</w:t>
      </w:r>
    </w:p>
    <w:p w:rsidR="00A2525A" w:rsidRPr="00166989" w:rsidRDefault="00A2525A" w:rsidP="00A2525A">
      <w:pPr>
        <w:pStyle w:val="1"/>
        <w:widowControl w:val="0"/>
        <w:ind w:firstLine="568"/>
        <w:jc w:val="both"/>
        <w:rPr>
          <w:szCs w:val="24"/>
        </w:rPr>
      </w:pPr>
      <w:r w:rsidRPr="00166989">
        <w:rPr>
          <w:b/>
          <w:i/>
          <w:szCs w:val="24"/>
        </w:rPr>
        <w:t>1в.</w:t>
      </w:r>
      <w:r w:rsidRPr="00166989">
        <w:rPr>
          <w:szCs w:val="24"/>
        </w:rPr>
        <w:t xml:space="preserve"> Загораются, блестят разноцветные искорки инея.</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В предзимние дни не сидится дома.</w:t>
      </w:r>
    </w:p>
    <w:p w:rsidR="00A2525A" w:rsidRPr="00166989" w:rsidRDefault="00A2525A" w:rsidP="00A2525A">
      <w:pPr>
        <w:pStyle w:val="1"/>
        <w:widowControl w:val="0"/>
        <w:ind w:firstLine="568"/>
        <w:jc w:val="both"/>
        <w:rPr>
          <w:b/>
          <w:i/>
          <w:szCs w:val="24"/>
          <w:u w:val="single"/>
        </w:rPr>
      </w:pPr>
      <w:r w:rsidRPr="00166989">
        <w:rPr>
          <w:szCs w:val="24"/>
        </w:rPr>
        <w:t xml:space="preserve"> 2.</w:t>
      </w:r>
      <w:r w:rsidRPr="00166989">
        <w:rPr>
          <w:b/>
          <w:i/>
          <w:szCs w:val="24"/>
          <w:u w:val="single"/>
        </w:rPr>
        <w:t>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 xml:space="preserve">1в. </w:t>
      </w:r>
      <w:r w:rsidRPr="00166989">
        <w:rPr>
          <w:szCs w:val="24"/>
        </w:rPr>
        <w:t>Разноцветные (искорки)</w:t>
      </w:r>
    </w:p>
    <w:p w:rsidR="00A2525A" w:rsidRPr="00166989" w:rsidRDefault="00A2525A" w:rsidP="00A2525A">
      <w:pPr>
        <w:pStyle w:val="1"/>
        <w:widowControl w:val="0"/>
        <w:ind w:left="568"/>
        <w:jc w:val="both"/>
        <w:rPr>
          <w:szCs w:val="24"/>
        </w:rPr>
      </w:pPr>
      <w:r w:rsidRPr="00166989">
        <w:rPr>
          <w:b/>
          <w:i/>
          <w:szCs w:val="24"/>
        </w:rPr>
        <w:t xml:space="preserve">2в. </w:t>
      </w:r>
      <w:r w:rsidRPr="00166989">
        <w:rPr>
          <w:szCs w:val="24"/>
        </w:rPr>
        <w:t>В предзимние (дни)</w:t>
      </w:r>
    </w:p>
    <w:p w:rsidR="00A2525A" w:rsidRPr="00166989" w:rsidRDefault="00A2525A" w:rsidP="00A2525A">
      <w:pPr>
        <w:pStyle w:val="1"/>
        <w:widowControl w:val="0"/>
        <w:ind w:left="568"/>
        <w:jc w:val="both"/>
        <w:rPr>
          <w:b/>
          <w:i/>
          <w:szCs w:val="24"/>
          <w:u w:val="single"/>
        </w:rPr>
      </w:pPr>
      <w:r w:rsidRPr="00166989">
        <w:rPr>
          <w:b/>
          <w:i/>
          <w:szCs w:val="24"/>
          <w:u w:val="single"/>
        </w:rPr>
        <w:t>3.Произвести  морфемный разбор.</w:t>
      </w:r>
    </w:p>
    <w:p w:rsidR="00A2525A" w:rsidRPr="00166989" w:rsidRDefault="00A2525A" w:rsidP="00A2525A">
      <w:pPr>
        <w:pStyle w:val="1"/>
        <w:widowControl w:val="0"/>
        <w:ind w:firstLine="568"/>
        <w:jc w:val="both"/>
        <w:rPr>
          <w:szCs w:val="24"/>
        </w:rPr>
      </w:pPr>
      <w:r w:rsidRPr="00166989">
        <w:rPr>
          <w:b/>
          <w:i/>
          <w:szCs w:val="24"/>
        </w:rPr>
        <w:t xml:space="preserve">1в. </w:t>
      </w:r>
      <w:r w:rsidRPr="00166989">
        <w:rPr>
          <w:szCs w:val="24"/>
        </w:rPr>
        <w:t>Причудливую</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Предзимние</w:t>
      </w:r>
    </w:p>
    <w:p w:rsidR="00A2525A" w:rsidRPr="00166989" w:rsidRDefault="00A2525A" w:rsidP="00A2525A">
      <w:pPr>
        <w:pStyle w:val="1"/>
        <w:widowControl w:val="0"/>
        <w:ind w:firstLine="568"/>
        <w:rPr>
          <w:szCs w:val="24"/>
        </w:rPr>
      </w:pPr>
    </w:p>
    <w:p w:rsidR="00A2525A" w:rsidRPr="00166989" w:rsidRDefault="00A2525A" w:rsidP="00A2525A">
      <w:pPr>
        <w:pStyle w:val="1"/>
        <w:widowControl w:val="0"/>
        <w:rPr>
          <w:b/>
          <w:szCs w:val="24"/>
        </w:rPr>
      </w:pPr>
      <w:r w:rsidRPr="00166989">
        <w:rPr>
          <w:b/>
          <w:szCs w:val="24"/>
        </w:rPr>
        <w:t>Ответ</w:t>
      </w:r>
    </w:p>
    <w:p w:rsidR="00A2525A" w:rsidRPr="00166989" w:rsidRDefault="00A2525A" w:rsidP="00A2525A">
      <w:pPr>
        <w:pStyle w:val="1"/>
        <w:widowControl w:val="0"/>
        <w:rPr>
          <w:b/>
          <w:szCs w:val="24"/>
        </w:rPr>
      </w:pPr>
      <w:r w:rsidRPr="00166989">
        <w:rPr>
          <w:b/>
          <w:szCs w:val="24"/>
        </w:rPr>
        <w:t xml:space="preserve">                                                 </w:t>
      </w:r>
    </w:p>
    <w:p w:rsidR="00A2525A" w:rsidRPr="00166989" w:rsidRDefault="00A2525A" w:rsidP="00A2525A">
      <w:pPr>
        <w:pStyle w:val="1"/>
        <w:widowControl w:val="0"/>
        <w:rPr>
          <w:b/>
          <w:szCs w:val="24"/>
        </w:rPr>
      </w:pPr>
      <w:r w:rsidRPr="00166989">
        <w:rPr>
          <w:b/>
          <w:szCs w:val="24"/>
        </w:rPr>
        <w:t>Грамматические задания.</w:t>
      </w:r>
    </w:p>
    <w:p w:rsidR="00A2525A" w:rsidRPr="00166989" w:rsidRDefault="00A2525A" w:rsidP="00A2525A">
      <w:pPr>
        <w:pStyle w:val="1"/>
        <w:widowControl w:val="0"/>
        <w:ind w:left="568"/>
        <w:jc w:val="both"/>
        <w:rPr>
          <w:b/>
          <w:i/>
          <w:szCs w:val="24"/>
          <w:u w:val="single"/>
        </w:rPr>
      </w:pPr>
      <w:r w:rsidRPr="00166989">
        <w:rPr>
          <w:b/>
          <w:i/>
          <w:szCs w:val="24"/>
          <w:u w:val="single"/>
        </w:rPr>
        <w:t>1.Произвести синтаксический разбор предложения.</w:t>
      </w:r>
    </w:p>
    <w:p w:rsidR="00A2525A" w:rsidRPr="00166989" w:rsidRDefault="00A2525A" w:rsidP="00A2525A">
      <w:pPr>
        <w:pStyle w:val="1"/>
        <w:widowControl w:val="0"/>
        <w:ind w:firstLine="568"/>
        <w:jc w:val="both"/>
        <w:rPr>
          <w:szCs w:val="24"/>
        </w:rPr>
      </w:pPr>
      <w:r w:rsidRPr="00166989">
        <w:rPr>
          <w:b/>
          <w:i/>
          <w:szCs w:val="24"/>
        </w:rPr>
        <w:t>1в.</w:t>
      </w:r>
      <w:r w:rsidRPr="00166989">
        <w:rPr>
          <w:szCs w:val="24"/>
        </w:rPr>
        <w:t xml:space="preserve"> Загораются (сказ.-гл.), блестят (сказ.-гл.) разноцветные(опр.прил.) искорки(доп.-сущ) инея(доп.-сущ). (Повеств., невоскл., прост., двусост.,осложн.однор.сказ.,распр.)</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В (предл.) предзимние(опр.-прил.) дни(доп.-сущ.) не(част.) сидится(сказ.-гл.) дома(обст.-нар.) (Повеств., невоскл., прост., односост.,распр.)</w:t>
      </w:r>
    </w:p>
    <w:p w:rsidR="00A2525A" w:rsidRPr="00166989" w:rsidRDefault="00A2525A" w:rsidP="00A2525A">
      <w:pPr>
        <w:pStyle w:val="1"/>
        <w:widowControl w:val="0"/>
        <w:ind w:firstLine="568"/>
        <w:jc w:val="both"/>
        <w:rPr>
          <w:b/>
          <w:i/>
          <w:szCs w:val="24"/>
          <w:u w:val="single"/>
        </w:rPr>
      </w:pPr>
      <w:r w:rsidRPr="00166989">
        <w:rPr>
          <w:szCs w:val="24"/>
        </w:rPr>
        <w:t xml:space="preserve">2. </w:t>
      </w:r>
      <w:r w:rsidRPr="00166989">
        <w:rPr>
          <w:b/>
          <w:i/>
          <w:szCs w:val="24"/>
          <w:u w:val="single"/>
        </w:rPr>
        <w:t>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 xml:space="preserve">1в. </w:t>
      </w:r>
      <w:r w:rsidRPr="00166989">
        <w:rPr>
          <w:szCs w:val="24"/>
        </w:rPr>
        <w:t>Разноцветные (искорки)- прил., т.к. обозн. призн. предм.,отвеч. на вопр. какие?</w:t>
      </w:r>
    </w:p>
    <w:p w:rsidR="00A2525A" w:rsidRPr="00166989" w:rsidRDefault="00A2525A" w:rsidP="00A2525A">
      <w:pPr>
        <w:pStyle w:val="1"/>
        <w:widowControl w:val="0"/>
        <w:ind w:firstLine="568"/>
        <w:jc w:val="both"/>
        <w:rPr>
          <w:szCs w:val="24"/>
        </w:rPr>
      </w:pPr>
      <w:r w:rsidRPr="00166989">
        <w:rPr>
          <w:szCs w:val="24"/>
        </w:rPr>
        <w:t>Н.ф.-разноцветный.</w:t>
      </w:r>
    </w:p>
    <w:p w:rsidR="00A2525A" w:rsidRPr="00166989" w:rsidRDefault="00A2525A" w:rsidP="00A2525A">
      <w:pPr>
        <w:pStyle w:val="1"/>
        <w:widowControl w:val="0"/>
        <w:ind w:firstLine="568"/>
        <w:jc w:val="both"/>
        <w:rPr>
          <w:szCs w:val="24"/>
        </w:rPr>
      </w:pPr>
      <w:r w:rsidRPr="00166989">
        <w:rPr>
          <w:szCs w:val="24"/>
        </w:rPr>
        <w:t>Морфол. призн.:</w:t>
      </w:r>
    </w:p>
    <w:p w:rsidR="00A2525A" w:rsidRPr="00166989" w:rsidRDefault="00A2525A" w:rsidP="00A2525A">
      <w:pPr>
        <w:pStyle w:val="1"/>
        <w:widowControl w:val="0"/>
        <w:ind w:firstLine="568"/>
        <w:jc w:val="both"/>
        <w:rPr>
          <w:szCs w:val="24"/>
        </w:rPr>
      </w:pPr>
      <w:r w:rsidRPr="00166989">
        <w:rPr>
          <w:szCs w:val="24"/>
        </w:rPr>
        <w:t>пост.-качеств.;</w:t>
      </w:r>
    </w:p>
    <w:p w:rsidR="00A2525A" w:rsidRPr="00166989" w:rsidRDefault="00A2525A" w:rsidP="00A2525A">
      <w:pPr>
        <w:pStyle w:val="1"/>
        <w:widowControl w:val="0"/>
        <w:ind w:firstLine="568"/>
        <w:jc w:val="both"/>
        <w:rPr>
          <w:szCs w:val="24"/>
        </w:rPr>
      </w:pPr>
      <w:r w:rsidRPr="00166989">
        <w:rPr>
          <w:szCs w:val="24"/>
        </w:rPr>
        <w:t>пепост.-полн., И.п.,мн.ч.;</w:t>
      </w:r>
    </w:p>
    <w:p w:rsidR="00A2525A" w:rsidRPr="00166989" w:rsidRDefault="00A2525A" w:rsidP="00A2525A">
      <w:pPr>
        <w:pStyle w:val="1"/>
        <w:widowControl w:val="0"/>
        <w:ind w:firstLine="568"/>
        <w:jc w:val="both"/>
        <w:rPr>
          <w:szCs w:val="24"/>
        </w:rPr>
      </w:pPr>
      <w:r w:rsidRPr="00166989">
        <w:rPr>
          <w:szCs w:val="24"/>
        </w:rPr>
        <w:t>Синт. функц.-</w:t>
      </w:r>
      <w:r w:rsidRPr="00166989">
        <w:rPr>
          <w:b/>
          <w:i/>
          <w:szCs w:val="24"/>
        </w:rPr>
        <w:t>(</w:t>
      </w:r>
      <w:r w:rsidRPr="00166989">
        <w:rPr>
          <w:szCs w:val="24"/>
        </w:rPr>
        <w:t>Искорки какие?)разноцветные- определение.</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В предзимние (дни) прил., т.к. обозн. призн. предм.,отвеч. на вопр. какие?</w:t>
      </w:r>
    </w:p>
    <w:p w:rsidR="00A2525A" w:rsidRPr="00166989" w:rsidRDefault="00A2525A" w:rsidP="00A2525A">
      <w:pPr>
        <w:pStyle w:val="1"/>
        <w:widowControl w:val="0"/>
        <w:ind w:firstLine="568"/>
        <w:jc w:val="both"/>
        <w:rPr>
          <w:szCs w:val="24"/>
        </w:rPr>
      </w:pPr>
      <w:r w:rsidRPr="00166989">
        <w:rPr>
          <w:szCs w:val="24"/>
        </w:rPr>
        <w:t>Н.ф.-предзимний.</w:t>
      </w:r>
    </w:p>
    <w:p w:rsidR="00A2525A" w:rsidRPr="00166989" w:rsidRDefault="00A2525A" w:rsidP="00A2525A">
      <w:pPr>
        <w:pStyle w:val="1"/>
        <w:widowControl w:val="0"/>
        <w:ind w:firstLine="568"/>
        <w:jc w:val="both"/>
        <w:rPr>
          <w:szCs w:val="24"/>
        </w:rPr>
      </w:pPr>
      <w:r w:rsidRPr="00166989">
        <w:rPr>
          <w:szCs w:val="24"/>
        </w:rPr>
        <w:t>Морфол. призн.:</w:t>
      </w:r>
    </w:p>
    <w:p w:rsidR="00A2525A" w:rsidRPr="00166989" w:rsidRDefault="00A2525A" w:rsidP="00A2525A">
      <w:pPr>
        <w:pStyle w:val="1"/>
        <w:widowControl w:val="0"/>
        <w:ind w:firstLine="568"/>
        <w:jc w:val="both"/>
        <w:rPr>
          <w:szCs w:val="24"/>
        </w:rPr>
      </w:pPr>
      <w:r w:rsidRPr="00166989">
        <w:rPr>
          <w:szCs w:val="24"/>
        </w:rPr>
        <w:t>пост.-относительн.;</w:t>
      </w:r>
    </w:p>
    <w:p w:rsidR="00A2525A" w:rsidRPr="00166989" w:rsidRDefault="00A2525A" w:rsidP="00A2525A">
      <w:pPr>
        <w:pStyle w:val="1"/>
        <w:widowControl w:val="0"/>
        <w:ind w:firstLine="568"/>
        <w:jc w:val="both"/>
        <w:rPr>
          <w:szCs w:val="24"/>
        </w:rPr>
      </w:pPr>
      <w:r w:rsidRPr="00166989">
        <w:rPr>
          <w:szCs w:val="24"/>
        </w:rPr>
        <w:t>пепост.-полн., И.п.,мн.ч.;</w:t>
      </w:r>
    </w:p>
    <w:p w:rsidR="00A2525A" w:rsidRPr="00166989" w:rsidRDefault="00A2525A" w:rsidP="00A2525A">
      <w:pPr>
        <w:pStyle w:val="1"/>
        <w:widowControl w:val="0"/>
        <w:ind w:firstLine="568"/>
        <w:jc w:val="both"/>
        <w:rPr>
          <w:szCs w:val="24"/>
        </w:rPr>
      </w:pPr>
      <w:r w:rsidRPr="00166989">
        <w:rPr>
          <w:szCs w:val="24"/>
        </w:rPr>
        <w:t>Синт. функц.-</w:t>
      </w:r>
      <w:r w:rsidRPr="00166989">
        <w:rPr>
          <w:b/>
          <w:i/>
          <w:szCs w:val="24"/>
        </w:rPr>
        <w:t>(</w:t>
      </w:r>
      <w:r w:rsidRPr="00166989">
        <w:rPr>
          <w:szCs w:val="24"/>
        </w:rPr>
        <w:t>Дни какие?)предзимние- определение.</w:t>
      </w:r>
    </w:p>
    <w:p w:rsidR="00A2525A" w:rsidRPr="00166989" w:rsidRDefault="00A2525A" w:rsidP="00A2525A">
      <w:pPr>
        <w:pStyle w:val="1"/>
        <w:widowControl w:val="0"/>
        <w:ind w:left="568"/>
        <w:jc w:val="both"/>
        <w:rPr>
          <w:b/>
          <w:i/>
          <w:szCs w:val="24"/>
          <w:u w:val="single"/>
        </w:rPr>
      </w:pPr>
      <w:r w:rsidRPr="00166989">
        <w:rPr>
          <w:b/>
          <w:i/>
          <w:szCs w:val="24"/>
          <w:u w:val="single"/>
        </w:rPr>
        <w:t>3.Произвести  морфемный разбор.</w:t>
      </w:r>
    </w:p>
    <w:p w:rsidR="00A2525A" w:rsidRPr="00166989" w:rsidRDefault="00A2525A" w:rsidP="00A2525A">
      <w:pPr>
        <w:pStyle w:val="1"/>
        <w:widowControl w:val="0"/>
        <w:ind w:firstLine="568"/>
        <w:jc w:val="both"/>
        <w:rPr>
          <w:szCs w:val="24"/>
        </w:rPr>
      </w:pPr>
      <w:r w:rsidRPr="00166989">
        <w:rPr>
          <w:b/>
          <w:i/>
          <w:szCs w:val="24"/>
        </w:rPr>
        <w:t xml:space="preserve">1в. </w:t>
      </w:r>
      <w:r w:rsidRPr="00166989">
        <w:rPr>
          <w:szCs w:val="24"/>
        </w:rPr>
        <w:t>При-прист.,чуд-корень,лив-суфф.ую-оконч.</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Пред-прист., зим-корень, н--суфф.,ие-оконч.</w:t>
      </w:r>
    </w:p>
    <w:p w:rsidR="00A2525A" w:rsidRPr="00280711" w:rsidRDefault="00A2525A" w:rsidP="00A2525A">
      <w:pPr>
        <w:pStyle w:val="a3"/>
        <w:shd w:val="clear" w:color="auto" w:fill="FFFFFF"/>
        <w:jc w:val="both"/>
        <w:rPr>
          <w:b/>
          <w:i/>
          <w:u w:val="single"/>
        </w:rPr>
      </w:pPr>
      <w:r w:rsidRPr="00280711">
        <w:rPr>
          <w:b/>
          <w:i/>
          <w:u w:val="single"/>
        </w:rPr>
        <w:t>Диктант оценивается одной отметкой.</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 Оценка «3» </w:t>
      </w:r>
      <w:r w:rsidRPr="00280711">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Pr="00280711" w:rsidRDefault="00A2525A" w:rsidP="00A2525A">
      <w:pPr>
        <w:spacing w:after="0" w:line="240" w:lineRule="auto"/>
        <w:jc w:val="both"/>
        <w:rPr>
          <w:rFonts w:ascii="Times New Roman" w:hAnsi="Times New Roman" w:cs="Times New Roman"/>
          <w:sz w:val="24"/>
          <w:szCs w:val="24"/>
          <w:u w:val="single"/>
        </w:rPr>
      </w:pPr>
      <w:r w:rsidRPr="0028071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280711">
        <w:rPr>
          <w:rFonts w:ascii="Times New Roman" w:hAnsi="Times New Roman" w:cs="Times New Roman"/>
          <w:sz w:val="24"/>
          <w:szCs w:val="24"/>
          <w:u w:val="single"/>
        </w:rPr>
        <w:t>.</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ставится, если ученик выполнил все задания верно.</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ставится, если ученик выполнил правильно не менее ¾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ставится за работу, в которой правильно выполнено не менее половины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ставится за работу, в которой не выполнено больше половины заданий.</w:t>
      </w:r>
    </w:p>
    <w:p w:rsidR="00A2525A" w:rsidRPr="00166989" w:rsidRDefault="00A2525A" w:rsidP="00A2525A">
      <w:pPr>
        <w:pStyle w:val="1"/>
        <w:widowControl w:val="0"/>
        <w:jc w:val="center"/>
        <w:rPr>
          <w:b/>
          <w:szCs w:val="24"/>
        </w:rPr>
      </w:pPr>
    </w:p>
    <w:p w:rsidR="00A2525A" w:rsidRPr="00166989" w:rsidRDefault="00A2525A" w:rsidP="00A2525A">
      <w:pPr>
        <w:pStyle w:val="1"/>
        <w:widowControl w:val="0"/>
        <w:ind w:firstLine="568"/>
        <w:rPr>
          <w:szCs w:val="24"/>
        </w:rPr>
      </w:pPr>
    </w:p>
    <w:p w:rsidR="00A2525A" w:rsidRPr="0026297D" w:rsidRDefault="00A2525A" w:rsidP="00A2525A">
      <w:pPr>
        <w:pStyle w:val="1"/>
        <w:widowControl w:val="0"/>
        <w:numPr>
          <w:ilvl w:val="0"/>
          <w:numId w:val="1"/>
        </w:numPr>
        <w:jc w:val="center"/>
        <w:rPr>
          <w:b/>
          <w:szCs w:val="24"/>
          <w:u w:val="single"/>
        </w:rPr>
      </w:pPr>
      <w:r w:rsidRPr="0026297D">
        <w:rPr>
          <w:szCs w:val="24"/>
          <w:u w:val="single"/>
        </w:rPr>
        <w:t xml:space="preserve"> </w:t>
      </w:r>
      <w:r w:rsidRPr="0026297D">
        <w:rPr>
          <w:b/>
          <w:szCs w:val="24"/>
          <w:u w:val="single"/>
        </w:rPr>
        <w:t>Контрольный диктант с грамматическим заданием по теме «Имя числительное».</w:t>
      </w:r>
    </w:p>
    <w:p w:rsidR="00A2525A" w:rsidRPr="00166989" w:rsidRDefault="00A2525A" w:rsidP="00A2525A">
      <w:pPr>
        <w:pStyle w:val="1"/>
        <w:widowControl w:val="0"/>
        <w:jc w:val="center"/>
        <w:rPr>
          <w:b/>
          <w:szCs w:val="24"/>
        </w:rPr>
      </w:pPr>
    </w:p>
    <w:p w:rsidR="00A2525A" w:rsidRPr="00166989" w:rsidRDefault="00A2525A" w:rsidP="00A2525A">
      <w:pPr>
        <w:pStyle w:val="1"/>
        <w:widowControl w:val="0"/>
        <w:jc w:val="both"/>
        <w:rPr>
          <w:szCs w:val="24"/>
        </w:rPr>
      </w:pPr>
      <w:r w:rsidRPr="00166989">
        <w:rPr>
          <w:b/>
          <w:i/>
          <w:szCs w:val="24"/>
        </w:rPr>
        <w:t xml:space="preserve">       </w:t>
      </w:r>
      <w:r w:rsidRPr="0026297D">
        <w:rPr>
          <w:szCs w:val="24"/>
        </w:rPr>
        <w:t>Люди всегда стремились разгадать тайну глубин нашей планеты. Что находится в центре Земли? Почему на Земле происходят землетрясения, извержения вулканов? Где встречаются полезные ископаемые? Движутся материки или стоят на месте? Почему</w:t>
      </w:r>
      <w:r w:rsidRPr="00166989">
        <w:rPr>
          <w:szCs w:val="24"/>
        </w:rPr>
        <w:t xml:space="preserve"> одни участки суши поднимаются, а другие опускаются? Каков возраст нашей планеты? Какой была Земля миллионы лет назад?</w:t>
      </w:r>
    </w:p>
    <w:p w:rsidR="00A2525A" w:rsidRPr="00166989" w:rsidRDefault="00A2525A" w:rsidP="00A2525A">
      <w:pPr>
        <w:pStyle w:val="1"/>
        <w:widowControl w:val="0"/>
        <w:jc w:val="both"/>
        <w:rPr>
          <w:szCs w:val="24"/>
        </w:rPr>
      </w:pPr>
      <w:r w:rsidRPr="00166989">
        <w:rPr>
          <w:szCs w:val="24"/>
        </w:rPr>
        <w:t xml:space="preserve">       Выяснить это не так просто. А если прорубить скважину к центру Земли? Глубокое бурение – один из методов изучения земных недр. Он позволяет многое узнать о строении нашей планеты. Самая глубокая скважина не превышает 15 километров, а расстояние от поверхности до центра Земли 6370 километров.</w:t>
      </w:r>
    </w:p>
    <w:p w:rsidR="00A2525A" w:rsidRPr="00166989" w:rsidRDefault="00A2525A" w:rsidP="00A2525A">
      <w:pPr>
        <w:pStyle w:val="1"/>
        <w:widowControl w:val="0"/>
        <w:jc w:val="both"/>
        <w:rPr>
          <w:szCs w:val="24"/>
        </w:rPr>
      </w:pPr>
      <w:r w:rsidRPr="00166989">
        <w:rPr>
          <w:szCs w:val="24"/>
        </w:rPr>
        <w:t xml:space="preserve">      И все-таки с помощью бурения ученые установили, что при приближении к центру Земли температура повышается. В среднем на каждые сто метров глубины она возрастает на три градуса.</w:t>
      </w:r>
    </w:p>
    <w:p w:rsidR="00A2525A" w:rsidRPr="00166989" w:rsidRDefault="00A2525A" w:rsidP="00A2525A">
      <w:pPr>
        <w:pStyle w:val="1"/>
        <w:widowControl w:val="0"/>
        <w:ind w:firstLine="568"/>
        <w:jc w:val="right"/>
        <w:rPr>
          <w:b/>
          <w:i/>
          <w:szCs w:val="24"/>
        </w:rPr>
      </w:pPr>
      <w:r w:rsidRPr="00166989">
        <w:rPr>
          <w:b/>
          <w:i/>
          <w:szCs w:val="24"/>
        </w:rPr>
        <w:t>Из книги «Почемучка»</w:t>
      </w:r>
    </w:p>
    <w:p w:rsidR="00A2525A" w:rsidRPr="00166989" w:rsidRDefault="00A2525A" w:rsidP="00A2525A">
      <w:pPr>
        <w:pStyle w:val="1"/>
        <w:widowControl w:val="0"/>
        <w:jc w:val="right"/>
        <w:rPr>
          <w:b/>
          <w:i/>
          <w:szCs w:val="24"/>
        </w:rPr>
      </w:pPr>
      <w:r w:rsidRPr="00166989">
        <w:rPr>
          <w:b/>
          <w:i/>
          <w:szCs w:val="24"/>
        </w:rPr>
        <w:t>120 слов</w:t>
      </w:r>
    </w:p>
    <w:p w:rsidR="00A2525A" w:rsidRPr="00166989" w:rsidRDefault="00A2525A" w:rsidP="00A2525A">
      <w:pPr>
        <w:pStyle w:val="1"/>
        <w:widowControl w:val="0"/>
        <w:rPr>
          <w:b/>
          <w:szCs w:val="24"/>
        </w:rPr>
      </w:pPr>
      <w:r w:rsidRPr="00166989">
        <w:rPr>
          <w:szCs w:val="24"/>
        </w:rPr>
        <w:t xml:space="preserve">                                                     </w:t>
      </w:r>
      <w:r w:rsidRPr="00166989">
        <w:rPr>
          <w:b/>
          <w:szCs w:val="24"/>
        </w:rPr>
        <w:t>Грамматические задания.</w:t>
      </w:r>
    </w:p>
    <w:p w:rsidR="00A2525A" w:rsidRPr="00166989" w:rsidRDefault="00A2525A" w:rsidP="009E3CC6">
      <w:pPr>
        <w:pStyle w:val="1"/>
        <w:widowControl w:val="0"/>
        <w:numPr>
          <w:ilvl w:val="0"/>
          <w:numId w:val="17"/>
        </w:numPr>
        <w:jc w:val="both"/>
        <w:rPr>
          <w:b/>
          <w:i/>
          <w:szCs w:val="24"/>
          <w:u w:val="single"/>
        </w:rPr>
      </w:pPr>
      <w:r w:rsidRPr="00166989">
        <w:rPr>
          <w:b/>
          <w:i/>
          <w:szCs w:val="24"/>
          <w:u w:val="single"/>
        </w:rPr>
        <w:t>Произвести синтаксический разбор предложения.</w:t>
      </w:r>
    </w:p>
    <w:p w:rsidR="00A2525A" w:rsidRPr="00166989" w:rsidRDefault="00A2525A" w:rsidP="00A2525A">
      <w:pPr>
        <w:pStyle w:val="1"/>
        <w:widowControl w:val="0"/>
        <w:jc w:val="both"/>
        <w:rPr>
          <w:szCs w:val="24"/>
        </w:rPr>
      </w:pPr>
      <w:r w:rsidRPr="00166989">
        <w:rPr>
          <w:szCs w:val="24"/>
        </w:rPr>
        <w:t>Самая глубокая скважина не превышает 15 километров, а расстояние от поверхности до центра Земли 6370 километров.</w:t>
      </w:r>
    </w:p>
    <w:p w:rsidR="00A2525A" w:rsidRPr="00166989" w:rsidRDefault="00A2525A" w:rsidP="009E3CC6">
      <w:pPr>
        <w:pStyle w:val="1"/>
        <w:widowControl w:val="0"/>
        <w:numPr>
          <w:ilvl w:val="0"/>
          <w:numId w:val="17"/>
        </w:numPr>
        <w:jc w:val="both"/>
        <w:rPr>
          <w:b/>
          <w:i/>
          <w:szCs w:val="24"/>
          <w:u w:val="single"/>
        </w:rPr>
      </w:pPr>
      <w:r w:rsidRPr="00166989">
        <w:rPr>
          <w:b/>
          <w:i/>
          <w:szCs w:val="24"/>
          <w:u w:val="single"/>
        </w:rPr>
        <w:t>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1в</w:t>
      </w:r>
      <w:r w:rsidRPr="00166989">
        <w:rPr>
          <w:i/>
          <w:szCs w:val="24"/>
        </w:rPr>
        <w:t xml:space="preserve">. </w:t>
      </w:r>
      <w:r w:rsidRPr="00166989">
        <w:rPr>
          <w:b/>
          <w:szCs w:val="24"/>
        </w:rPr>
        <w:t>15(</w:t>
      </w:r>
      <w:r w:rsidRPr="00166989">
        <w:rPr>
          <w:szCs w:val="24"/>
        </w:rPr>
        <w:t>километров)</w:t>
      </w:r>
    </w:p>
    <w:p w:rsidR="00A2525A" w:rsidRPr="00166989" w:rsidRDefault="00A2525A" w:rsidP="00A2525A">
      <w:pPr>
        <w:pStyle w:val="1"/>
        <w:widowControl w:val="0"/>
        <w:ind w:left="568"/>
        <w:jc w:val="both"/>
        <w:rPr>
          <w:szCs w:val="24"/>
        </w:rPr>
      </w:pPr>
      <w:r w:rsidRPr="00166989">
        <w:rPr>
          <w:b/>
          <w:i/>
          <w:szCs w:val="24"/>
        </w:rPr>
        <w:t xml:space="preserve">2в. (на) </w:t>
      </w:r>
      <w:r w:rsidRPr="00166989">
        <w:rPr>
          <w:b/>
          <w:szCs w:val="24"/>
        </w:rPr>
        <w:t>3 (</w:t>
      </w:r>
      <w:r w:rsidRPr="00166989">
        <w:rPr>
          <w:szCs w:val="24"/>
        </w:rPr>
        <w:t>градуса)</w:t>
      </w:r>
    </w:p>
    <w:p w:rsidR="00A2525A" w:rsidRPr="00166989" w:rsidRDefault="00A2525A" w:rsidP="00A2525A">
      <w:pPr>
        <w:pStyle w:val="1"/>
        <w:widowControl w:val="0"/>
        <w:ind w:left="568"/>
        <w:jc w:val="both"/>
        <w:rPr>
          <w:szCs w:val="24"/>
        </w:rPr>
      </w:pPr>
      <w:r w:rsidRPr="00166989">
        <w:rPr>
          <w:b/>
          <w:i/>
          <w:szCs w:val="24"/>
        </w:rPr>
        <w:t>3.Выполнить фонетический разбор числительного(по выбору)</w:t>
      </w:r>
    </w:p>
    <w:p w:rsidR="00A2525A" w:rsidRPr="00166989" w:rsidRDefault="00A2525A" w:rsidP="00A2525A">
      <w:pPr>
        <w:pStyle w:val="1"/>
        <w:widowControl w:val="0"/>
        <w:rPr>
          <w:szCs w:val="24"/>
        </w:rPr>
      </w:pPr>
    </w:p>
    <w:p w:rsidR="00A2525A" w:rsidRPr="0026297D" w:rsidRDefault="00A2525A" w:rsidP="00A2525A">
      <w:pPr>
        <w:pStyle w:val="1"/>
        <w:widowControl w:val="0"/>
        <w:rPr>
          <w:b/>
          <w:szCs w:val="24"/>
        </w:rPr>
      </w:pPr>
      <w:r w:rsidRPr="0026297D">
        <w:rPr>
          <w:b/>
          <w:szCs w:val="24"/>
        </w:rPr>
        <w:t xml:space="preserve">          Ответы.         </w:t>
      </w:r>
    </w:p>
    <w:p w:rsidR="00A2525A" w:rsidRPr="00166989" w:rsidRDefault="00A2525A" w:rsidP="00A2525A">
      <w:pPr>
        <w:pStyle w:val="1"/>
        <w:widowControl w:val="0"/>
        <w:rPr>
          <w:szCs w:val="24"/>
        </w:rPr>
      </w:pPr>
      <w:r w:rsidRPr="00166989">
        <w:rPr>
          <w:b/>
          <w:szCs w:val="24"/>
        </w:rPr>
        <w:t xml:space="preserve">                                               </w:t>
      </w:r>
    </w:p>
    <w:p w:rsidR="00A2525A" w:rsidRPr="00166989" w:rsidRDefault="00A2525A" w:rsidP="00A2525A">
      <w:pPr>
        <w:pStyle w:val="1"/>
        <w:widowControl w:val="0"/>
        <w:ind w:left="568"/>
        <w:jc w:val="both"/>
        <w:rPr>
          <w:b/>
          <w:i/>
          <w:szCs w:val="24"/>
          <w:u w:val="single"/>
        </w:rPr>
      </w:pPr>
      <w:r w:rsidRPr="00166989">
        <w:rPr>
          <w:b/>
          <w:i/>
          <w:szCs w:val="24"/>
          <w:u w:val="single"/>
        </w:rPr>
        <w:t xml:space="preserve"> 1.Произвести синтаксический разбор предложения.</w:t>
      </w:r>
    </w:p>
    <w:p w:rsidR="00A2525A" w:rsidRPr="00166989" w:rsidRDefault="00A2525A" w:rsidP="00A2525A">
      <w:pPr>
        <w:pStyle w:val="1"/>
        <w:widowControl w:val="0"/>
        <w:jc w:val="both"/>
        <w:rPr>
          <w:szCs w:val="24"/>
        </w:rPr>
      </w:pPr>
      <w:r w:rsidRPr="00166989">
        <w:rPr>
          <w:szCs w:val="24"/>
        </w:rPr>
        <w:t>Самая (част.) глубокая(опр.-прил.) скважина(подл.-сущ.) не(част.) превышает(сказ.-гл.) 15 километров(доп.- числ.с сущ.), а(союз) расстояние(подл.-сущ.) от (предл.) поверхности(доп.-сущ.) до(предл.) центра(доп.-сущ.) Земли(доп.-сущ.) 6370 километров(сказ.-числ. с сущ.). (Повеств., невоскл., сложное, с/с;1,2предл.- двусост, распр.)</w:t>
      </w:r>
    </w:p>
    <w:p w:rsidR="00A2525A" w:rsidRPr="00166989" w:rsidRDefault="00A2525A" w:rsidP="00A2525A">
      <w:pPr>
        <w:pStyle w:val="1"/>
        <w:widowControl w:val="0"/>
        <w:ind w:left="568"/>
        <w:jc w:val="both"/>
        <w:rPr>
          <w:b/>
          <w:i/>
          <w:szCs w:val="24"/>
          <w:u w:val="single"/>
        </w:rPr>
      </w:pPr>
      <w:r w:rsidRPr="00166989">
        <w:rPr>
          <w:b/>
          <w:i/>
          <w:szCs w:val="24"/>
          <w:u w:val="single"/>
        </w:rPr>
        <w:t>2.Произвести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1в</w:t>
      </w:r>
      <w:r w:rsidRPr="00166989">
        <w:rPr>
          <w:i/>
          <w:szCs w:val="24"/>
        </w:rPr>
        <w:t xml:space="preserve">. </w:t>
      </w:r>
      <w:r w:rsidRPr="00166989">
        <w:rPr>
          <w:b/>
          <w:szCs w:val="24"/>
        </w:rPr>
        <w:t>15(</w:t>
      </w:r>
      <w:r w:rsidRPr="00166989">
        <w:rPr>
          <w:szCs w:val="24"/>
        </w:rPr>
        <w:t>километров)- числит., т.к. обозн. колич., отвеч. на вопр. сколько?</w:t>
      </w:r>
    </w:p>
    <w:p w:rsidR="00A2525A" w:rsidRPr="00166989" w:rsidRDefault="00A2525A" w:rsidP="00A2525A">
      <w:pPr>
        <w:pStyle w:val="1"/>
        <w:widowControl w:val="0"/>
        <w:ind w:firstLine="568"/>
        <w:jc w:val="both"/>
        <w:rPr>
          <w:szCs w:val="24"/>
        </w:rPr>
      </w:pPr>
      <w:r w:rsidRPr="00166989">
        <w:rPr>
          <w:szCs w:val="24"/>
        </w:rPr>
        <w:t>Н.Ф.- пятнадцать.</w:t>
      </w:r>
    </w:p>
    <w:p w:rsidR="00A2525A" w:rsidRPr="00166989" w:rsidRDefault="00A2525A" w:rsidP="00A2525A">
      <w:pPr>
        <w:pStyle w:val="1"/>
        <w:widowControl w:val="0"/>
        <w:ind w:firstLine="568"/>
        <w:jc w:val="both"/>
        <w:rPr>
          <w:szCs w:val="24"/>
        </w:rPr>
      </w:pPr>
      <w:r w:rsidRPr="00166989">
        <w:rPr>
          <w:szCs w:val="24"/>
        </w:rPr>
        <w:t>Морфол.признаки:</w:t>
      </w:r>
    </w:p>
    <w:p w:rsidR="00A2525A" w:rsidRPr="00166989" w:rsidRDefault="00A2525A" w:rsidP="00A2525A">
      <w:pPr>
        <w:pStyle w:val="1"/>
        <w:widowControl w:val="0"/>
        <w:ind w:firstLine="568"/>
        <w:jc w:val="both"/>
        <w:rPr>
          <w:szCs w:val="24"/>
        </w:rPr>
      </w:pPr>
      <w:r w:rsidRPr="00166989">
        <w:rPr>
          <w:szCs w:val="24"/>
        </w:rPr>
        <w:t>пост.-колич.,сложное;</w:t>
      </w:r>
    </w:p>
    <w:p w:rsidR="00A2525A" w:rsidRPr="00166989" w:rsidRDefault="00A2525A" w:rsidP="00A2525A">
      <w:pPr>
        <w:pStyle w:val="1"/>
        <w:widowControl w:val="0"/>
        <w:ind w:firstLine="568"/>
        <w:jc w:val="both"/>
        <w:rPr>
          <w:szCs w:val="24"/>
        </w:rPr>
      </w:pPr>
      <w:r w:rsidRPr="00166989">
        <w:rPr>
          <w:szCs w:val="24"/>
        </w:rPr>
        <w:t>непост.-Р.п;</w:t>
      </w:r>
    </w:p>
    <w:p w:rsidR="00A2525A" w:rsidRPr="00166989" w:rsidRDefault="00A2525A" w:rsidP="00A2525A">
      <w:pPr>
        <w:pStyle w:val="1"/>
        <w:widowControl w:val="0"/>
        <w:ind w:firstLine="568"/>
        <w:jc w:val="both"/>
        <w:rPr>
          <w:szCs w:val="24"/>
        </w:rPr>
      </w:pPr>
      <w:r w:rsidRPr="00166989">
        <w:rPr>
          <w:szCs w:val="24"/>
        </w:rPr>
        <w:t>Синт. функц.- (Не превышает чего?) пятнадцати (километров)- дополнение.</w:t>
      </w:r>
    </w:p>
    <w:p w:rsidR="00A2525A" w:rsidRPr="00166989" w:rsidRDefault="00A2525A" w:rsidP="00A2525A">
      <w:pPr>
        <w:pStyle w:val="1"/>
        <w:widowControl w:val="0"/>
        <w:ind w:firstLine="568"/>
        <w:jc w:val="both"/>
        <w:rPr>
          <w:szCs w:val="24"/>
        </w:rPr>
      </w:pPr>
      <w:r w:rsidRPr="00166989">
        <w:rPr>
          <w:b/>
          <w:i/>
          <w:szCs w:val="24"/>
        </w:rPr>
        <w:t xml:space="preserve">2в. (на) </w:t>
      </w:r>
      <w:r w:rsidRPr="00166989">
        <w:rPr>
          <w:b/>
          <w:szCs w:val="24"/>
        </w:rPr>
        <w:t>3 (</w:t>
      </w:r>
      <w:r w:rsidRPr="00166989">
        <w:rPr>
          <w:szCs w:val="24"/>
        </w:rPr>
        <w:t>градуса) )- числит.,  т.к. обозн. колич., отвеч. на вопр. сколько?</w:t>
      </w:r>
    </w:p>
    <w:p w:rsidR="00A2525A" w:rsidRPr="00166989" w:rsidRDefault="00A2525A" w:rsidP="00A2525A">
      <w:pPr>
        <w:pStyle w:val="1"/>
        <w:widowControl w:val="0"/>
        <w:ind w:firstLine="568"/>
        <w:jc w:val="both"/>
        <w:rPr>
          <w:szCs w:val="24"/>
        </w:rPr>
      </w:pPr>
      <w:r w:rsidRPr="00166989">
        <w:rPr>
          <w:szCs w:val="24"/>
        </w:rPr>
        <w:t>Н.Ф.- три.</w:t>
      </w:r>
    </w:p>
    <w:p w:rsidR="00A2525A" w:rsidRPr="00166989" w:rsidRDefault="00A2525A" w:rsidP="00A2525A">
      <w:pPr>
        <w:pStyle w:val="1"/>
        <w:widowControl w:val="0"/>
        <w:ind w:firstLine="568"/>
        <w:jc w:val="both"/>
        <w:rPr>
          <w:szCs w:val="24"/>
        </w:rPr>
      </w:pPr>
      <w:r w:rsidRPr="00166989">
        <w:rPr>
          <w:szCs w:val="24"/>
        </w:rPr>
        <w:t>Морфол.признаки:</w:t>
      </w:r>
    </w:p>
    <w:p w:rsidR="00A2525A" w:rsidRPr="00166989" w:rsidRDefault="00A2525A" w:rsidP="00A2525A">
      <w:pPr>
        <w:pStyle w:val="1"/>
        <w:widowControl w:val="0"/>
        <w:ind w:firstLine="568"/>
        <w:jc w:val="both"/>
        <w:rPr>
          <w:szCs w:val="24"/>
        </w:rPr>
      </w:pPr>
      <w:r w:rsidRPr="00166989">
        <w:rPr>
          <w:szCs w:val="24"/>
        </w:rPr>
        <w:t>пост.-колич.,прост.;</w:t>
      </w:r>
    </w:p>
    <w:p w:rsidR="00A2525A" w:rsidRPr="00166989" w:rsidRDefault="00A2525A" w:rsidP="00A2525A">
      <w:pPr>
        <w:pStyle w:val="1"/>
        <w:widowControl w:val="0"/>
        <w:ind w:firstLine="568"/>
        <w:jc w:val="both"/>
        <w:rPr>
          <w:szCs w:val="24"/>
        </w:rPr>
      </w:pPr>
      <w:r w:rsidRPr="00166989">
        <w:rPr>
          <w:szCs w:val="24"/>
        </w:rPr>
        <w:t>непост.-В.п;</w:t>
      </w:r>
    </w:p>
    <w:p w:rsidR="00A2525A" w:rsidRPr="00166989" w:rsidRDefault="00A2525A" w:rsidP="00A2525A">
      <w:pPr>
        <w:pStyle w:val="1"/>
        <w:widowControl w:val="0"/>
        <w:ind w:firstLine="568"/>
        <w:jc w:val="both"/>
        <w:rPr>
          <w:szCs w:val="24"/>
        </w:rPr>
      </w:pPr>
      <w:r w:rsidRPr="00166989">
        <w:rPr>
          <w:szCs w:val="24"/>
        </w:rPr>
        <w:t>Синт.функц.-(Возрастает как?)(на)три (градуса) - обстоятельство.</w:t>
      </w:r>
    </w:p>
    <w:p w:rsidR="00A2525A" w:rsidRPr="00166989" w:rsidRDefault="00A2525A" w:rsidP="00A2525A">
      <w:pPr>
        <w:pStyle w:val="1"/>
        <w:widowControl w:val="0"/>
        <w:ind w:left="568"/>
        <w:jc w:val="both"/>
        <w:rPr>
          <w:szCs w:val="24"/>
        </w:rPr>
      </w:pPr>
    </w:p>
    <w:p w:rsidR="00A2525A" w:rsidRPr="00280711" w:rsidRDefault="00A2525A" w:rsidP="00A2525A">
      <w:pPr>
        <w:pStyle w:val="a3"/>
        <w:shd w:val="clear" w:color="auto" w:fill="FFFFFF"/>
        <w:jc w:val="both"/>
        <w:rPr>
          <w:b/>
          <w:i/>
          <w:u w:val="single"/>
        </w:rPr>
      </w:pPr>
      <w:r w:rsidRPr="00280711">
        <w:rPr>
          <w:b/>
          <w:i/>
          <w:u w:val="single"/>
        </w:rPr>
        <w:t>Диктант оценивается одной отметкой.</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 Оценка «3» </w:t>
      </w:r>
      <w:r w:rsidRPr="00280711">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Pr="00280711" w:rsidRDefault="00A2525A" w:rsidP="00A2525A">
      <w:pPr>
        <w:spacing w:after="0" w:line="240" w:lineRule="auto"/>
        <w:jc w:val="both"/>
        <w:rPr>
          <w:rFonts w:ascii="Times New Roman" w:hAnsi="Times New Roman" w:cs="Times New Roman"/>
          <w:sz w:val="24"/>
          <w:szCs w:val="24"/>
          <w:u w:val="single"/>
        </w:rPr>
      </w:pPr>
      <w:r w:rsidRPr="0028071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280711">
        <w:rPr>
          <w:rFonts w:ascii="Times New Roman" w:hAnsi="Times New Roman" w:cs="Times New Roman"/>
          <w:sz w:val="24"/>
          <w:szCs w:val="24"/>
          <w:u w:val="single"/>
        </w:rPr>
        <w:t>.</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ставится, если ученик выполнил все задания верно.</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ставится, если ученик выполнил правильно не менее ¾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ставится за работу, в которой правильно выполнено не менее половины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ставится за работу, в которой не выполнено больше половины заданий.</w:t>
      </w:r>
    </w:p>
    <w:p w:rsidR="00A2525A" w:rsidRDefault="00A2525A" w:rsidP="00A2525A">
      <w:pPr>
        <w:pStyle w:val="1"/>
        <w:widowControl w:val="0"/>
        <w:rPr>
          <w:szCs w:val="24"/>
        </w:rPr>
      </w:pPr>
    </w:p>
    <w:p w:rsidR="00A2525A" w:rsidRPr="0026297D" w:rsidRDefault="00A2525A" w:rsidP="00A2525A">
      <w:pPr>
        <w:pStyle w:val="1"/>
        <w:widowControl w:val="0"/>
        <w:numPr>
          <w:ilvl w:val="0"/>
          <w:numId w:val="1"/>
        </w:numPr>
        <w:rPr>
          <w:b/>
          <w:szCs w:val="24"/>
          <w:u w:val="single"/>
        </w:rPr>
      </w:pPr>
      <w:r w:rsidRPr="0026297D">
        <w:rPr>
          <w:b/>
          <w:u w:val="single"/>
          <w:lang w:val="tt-RU"/>
        </w:rPr>
        <w:t>Р.р. Сочинение “Как я однажды помогал маме”.</w:t>
      </w:r>
    </w:p>
    <w:p w:rsidR="00A2525A" w:rsidRPr="00166989" w:rsidRDefault="00A2525A" w:rsidP="00A2525A">
      <w:pPr>
        <w:pStyle w:val="1"/>
        <w:widowControl w:val="0"/>
        <w:rPr>
          <w:szCs w:val="24"/>
        </w:rPr>
      </w:pPr>
    </w:p>
    <w:p w:rsidR="00A2525A" w:rsidRPr="00280711" w:rsidRDefault="00A2525A" w:rsidP="00A2525A">
      <w:pPr>
        <w:spacing w:after="0" w:line="240" w:lineRule="auto"/>
        <w:ind w:left="360"/>
        <w:jc w:val="both"/>
        <w:rPr>
          <w:rFonts w:ascii="Times New Roman" w:hAnsi="Times New Roman" w:cs="Times New Roman"/>
          <w:sz w:val="24"/>
          <w:szCs w:val="24"/>
        </w:rPr>
      </w:pPr>
      <w:r w:rsidRPr="00280711">
        <w:rPr>
          <w:rFonts w:ascii="Times New Roman" w:hAnsi="Times New Roman" w:cs="Times New Roman"/>
          <w:sz w:val="24"/>
          <w:szCs w:val="24"/>
        </w:rPr>
        <w:t>Содержание и речевое оформление оценивается по следующим нормативам:</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b/>
          <w:sz w:val="24"/>
          <w:szCs w:val="24"/>
        </w:rPr>
        <w:t>Отметка «5»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содержание работы полностью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фактические ошибки отсутствуют;</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 3) содержание излагается последовательно;</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достигнуто стилевое единство и выразительность текста.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«4»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lang w:val="en-US"/>
        </w:rPr>
        <w:t>I</w:t>
      </w:r>
      <w:r w:rsidRPr="00280711">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лексический и грамматический строй речи достаточно разнообразен;</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стиль работы отличается единством и достаточной выразительностью.</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color w:val="000000"/>
          <w:sz w:val="24"/>
          <w:szCs w:val="24"/>
        </w:rPr>
      </w:pPr>
      <w:r w:rsidRPr="00280711">
        <w:rPr>
          <w:rFonts w:ascii="Times New Roman" w:hAnsi="Times New Roman" w:cs="Times New Roman"/>
          <w:b/>
          <w:color w:val="000000"/>
          <w:sz w:val="24"/>
          <w:szCs w:val="24"/>
        </w:rPr>
        <w:t xml:space="preserve">Отметка «3» ставится, если: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в работе допущены существенные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беден словарь и однообразны употребляемые синтаксические конструкции, встречается неправильное словоупотребление;</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4) стиль работы не отличается единством, речь недостаточно выразительна.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«2»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работа не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допущено много фактических неточностей;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5) нарушено стилевое единство текста.</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выставляется за сочинение,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сочинение,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Default="00A2525A" w:rsidP="00A2525A">
      <w:pPr>
        <w:pStyle w:val="1"/>
        <w:widowControl w:val="0"/>
        <w:pBdr>
          <w:bottom w:val="single" w:sz="4" w:space="1" w:color="auto"/>
        </w:pBdr>
        <w:rPr>
          <w:b/>
          <w:szCs w:val="24"/>
        </w:rPr>
      </w:pPr>
    </w:p>
    <w:p w:rsidR="00A2525A" w:rsidRPr="0026297D" w:rsidRDefault="00A2525A" w:rsidP="00A2525A">
      <w:pPr>
        <w:pStyle w:val="1"/>
        <w:widowControl w:val="0"/>
        <w:numPr>
          <w:ilvl w:val="0"/>
          <w:numId w:val="1"/>
        </w:numPr>
        <w:pBdr>
          <w:bottom w:val="single" w:sz="4" w:space="1" w:color="auto"/>
        </w:pBdr>
        <w:rPr>
          <w:b/>
          <w:szCs w:val="24"/>
          <w:u w:val="single"/>
        </w:rPr>
      </w:pPr>
      <w:r w:rsidRPr="0026297D">
        <w:rPr>
          <w:b/>
          <w:u w:val="single"/>
          <w:lang w:val="tt-RU"/>
        </w:rPr>
        <w:t>Р.р. Сочинение “Рассказ старого учебника”.</w:t>
      </w:r>
    </w:p>
    <w:p w:rsidR="00A2525A" w:rsidRDefault="00A2525A" w:rsidP="00A2525A">
      <w:pPr>
        <w:pStyle w:val="1"/>
        <w:widowControl w:val="0"/>
        <w:pBdr>
          <w:bottom w:val="single" w:sz="4" w:space="1" w:color="auto"/>
        </w:pBdr>
        <w:rPr>
          <w:b/>
          <w:u w:val="single"/>
          <w:lang w:val="tt-RU"/>
        </w:rPr>
      </w:pPr>
    </w:p>
    <w:p w:rsidR="00A2525A" w:rsidRDefault="00A2525A" w:rsidP="00A2525A">
      <w:pPr>
        <w:pStyle w:val="1"/>
        <w:widowControl w:val="0"/>
        <w:pBdr>
          <w:bottom w:val="single" w:sz="4" w:space="1" w:color="auto"/>
        </w:pBdr>
        <w:rPr>
          <w:b/>
          <w:u w:val="single"/>
          <w:lang w:val="tt-RU"/>
        </w:rPr>
      </w:pPr>
    </w:p>
    <w:p w:rsidR="00A2525A" w:rsidRPr="00280711" w:rsidRDefault="00A2525A" w:rsidP="00A2525A">
      <w:pPr>
        <w:spacing w:after="0" w:line="240" w:lineRule="auto"/>
        <w:ind w:left="360"/>
        <w:jc w:val="both"/>
        <w:rPr>
          <w:rFonts w:ascii="Times New Roman" w:hAnsi="Times New Roman" w:cs="Times New Roman"/>
          <w:sz w:val="24"/>
          <w:szCs w:val="24"/>
        </w:rPr>
      </w:pPr>
      <w:r w:rsidRPr="00280711">
        <w:rPr>
          <w:rFonts w:ascii="Times New Roman" w:hAnsi="Times New Roman" w:cs="Times New Roman"/>
          <w:sz w:val="24"/>
          <w:szCs w:val="24"/>
        </w:rPr>
        <w:t>Содержание и речевое оформление оценивается по следующим нормативам:</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b/>
          <w:sz w:val="24"/>
          <w:szCs w:val="24"/>
        </w:rPr>
        <w:t>Отметка «5»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содержание работы полностью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фактические ошибки отсутствуют;</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 3) содержание излагается последовательно;</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достигнуто стилевое единство и выразительность текста.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«4»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lang w:val="en-US"/>
        </w:rPr>
        <w:t>I</w:t>
      </w:r>
      <w:r w:rsidRPr="00280711">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лексический и грамматический строй речи достаточно разнообразен;</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стиль работы отличается единством и достаточной выразительностью.</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color w:val="000000"/>
          <w:sz w:val="24"/>
          <w:szCs w:val="24"/>
        </w:rPr>
      </w:pPr>
      <w:r w:rsidRPr="00280711">
        <w:rPr>
          <w:rFonts w:ascii="Times New Roman" w:hAnsi="Times New Roman" w:cs="Times New Roman"/>
          <w:b/>
          <w:color w:val="000000"/>
          <w:sz w:val="24"/>
          <w:szCs w:val="24"/>
        </w:rPr>
        <w:t xml:space="preserve">Отметка «3» ставится, если: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в работе допущены существенные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беден словарь и однообразны употребляемые синтаксические конструкции, встречается неправильное словоупотребление;</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4) стиль работы не отличается единством, речь недостаточно выразительна.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«2»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работа не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допущено много фактических неточностей;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5) нарушено стилевое единство текста.</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выставляется за сочинение,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сочинение,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Default="00A2525A" w:rsidP="00A2525A">
      <w:pPr>
        <w:pStyle w:val="1"/>
        <w:widowControl w:val="0"/>
        <w:pBdr>
          <w:bottom w:val="single" w:sz="4" w:space="1" w:color="auto"/>
        </w:pBdr>
        <w:jc w:val="right"/>
        <w:rPr>
          <w:b/>
          <w:u w:val="single"/>
          <w:lang w:val="tt-RU"/>
        </w:rPr>
      </w:pPr>
    </w:p>
    <w:p w:rsidR="00A2525A" w:rsidRPr="00166989" w:rsidRDefault="00A2525A" w:rsidP="00A2525A">
      <w:pPr>
        <w:pStyle w:val="1"/>
        <w:widowControl w:val="0"/>
        <w:numPr>
          <w:ilvl w:val="0"/>
          <w:numId w:val="1"/>
        </w:numPr>
        <w:rPr>
          <w:b/>
          <w:szCs w:val="24"/>
          <w:u w:val="single"/>
        </w:rPr>
      </w:pPr>
      <w:r w:rsidRPr="0026297D">
        <w:rPr>
          <w:b/>
          <w:szCs w:val="24"/>
          <w:u w:val="single"/>
        </w:rPr>
        <w:t xml:space="preserve">Контрольный диктант с грамматическим заданием по теме </w:t>
      </w:r>
      <w:r>
        <w:rPr>
          <w:b/>
          <w:szCs w:val="24"/>
          <w:u w:val="single"/>
        </w:rPr>
        <w:t>«</w:t>
      </w:r>
      <w:r w:rsidRPr="00166989">
        <w:rPr>
          <w:b/>
          <w:szCs w:val="24"/>
          <w:u w:val="single"/>
        </w:rPr>
        <w:t>Местоимение</w:t>
      </w:r>
      <w:r>
        <w:rPr>
          <w:b/>
          <w:szCs w:val="24"/>
          <w:u w:val="single"/>
        </w:rPr>
        <w:t>».</w:t>
      </w:r>
    </w:p>
    <w:p w:rsidR="00A2525A" w:rsidRPr="00166989" w:rsidRDefault="00A2525A" w:rsidP="00A2525A">
      <w:pPr>
        <w:pStyle w:val="1"/>
        <w:widowControl w:val="0"/>
        <w:jc w:val="center"/>
        <w:rPr>
          <w:szCs w:val="24"/>
        </w:rPr>
      </w:pPr>
    </w:p>
    <w:p w:rsidR="00A2525A" w:rsidRPr="0026297D" w:rsidRDefault="00A2525A" w:rsidP="00A2525A">
      <w:pPr>
        <w:pStyle w:val="1"/>
        <w:widowControl w:val="0"/>
        <w:ind w:firstLine="568"/>
        <w:jc w:val="center"/>
        <w:rPr>
          <w:szCs w:val="24"/>
        </w:rPr>
      </w:pPr>
      <w:r w:rsidRPr="0026297D">
        <w:rPr>
          <w:szCs w:val="24"/>
        </w:rPr>
        <w:t>Необычный стрелок.</w:t>
      </w:r>
    </w:p>
    <w:p w:rsidR="00A2525A" w:rsidRPr="0026297D" w:rsidRDefault="00A2525A" w:rsidP="00A2525A">
      <w:pPr>
        <w:pStyle w:val="1"/>
        <w:widowControl w:val="0"/>
        <w:ind w:firstLine="568"/>
        <w:jc w:val="both"/>
        <w:rPr>
          <w:szCs w:val="24"/>
        </w:rPr>
      </w:pPr>
      <w:r w:rsidRPr="0026297D">
        <w:rPr>
          <w:szCs w:val="24"/>
        </w:rPr>
        <w:t>Однажды я гулял по песчаному берегу моря. Был жаркий, но ветреный летний день. Припекало солнце, и поверхность моря сверкала серебряными искрами.</w:t>
      </w:r>
    </w:p>
    <w:p w:rsidR="00A2525A" w:rsidRPr="0026297D" w:rsidRDefault="00A2525A" w:rsidP="00A2525A">
      <w:pPr>
        <w:pStyle w:val="1"/>
        <w:widowControl w:val="0"/>
        <w:ind w:firstLine="568"/>
        <w:jc w:val="both"/>
        <w:rPr>
          <w:szCs w:val="24"/>
        </w:rPr>
      </w:pPr>
      <w:r w:rsidRPr="0026297D">
        <w:rPr>
          <w:szCs w:val="24"/>
        </w:rPr>
        <w:t>Неширокая дорожка пролегла среди кустов с неяркими желто-белыми цветами. Чуть дальше выстроились в ряд высокие вечнозеленые сосны. У меня под ногами скрипели песчинки. Иногда ветер приносил с моря мелкие водяные брызги. Тишину нарушало только пение маленьких белогрудых птичек.</w:t>
      </w:r>
    </w:p>
    <w:p w:rsidR="00A2525A" w:rsidRPr="0026297D" w:rsidRDefault="00A2525A" w:rsidP="00A2525A">
      <w:pPr>
        <w:pStyle w:val="1"/>
        <w:widowControl w:val="0"/>
        <w:ind w:firstLine="568"/>
        <w:jc w:val="both"/>
        <w:rPr>
          <w:szCs w:val="24"/>
        </w:rPr>
      </w:pPr>
      <w:r w:rsidRPr="0026297D">
        <w:rPr>
          <w:szCs w:val="24"/>
        </w:rPr>
        <w:t>Вдруг раздался непродолжительный, но резкий шум. Он напоминал взрыв бумажной бомбочки. Я остановился и осмотрелся. Все вокруг дышало тишиной и спокойствием.</w:t>
      </w:r>
    </w:p>
    <w:p w:rsidR="00A2525A" w:rsidRPr="0026297D" w:rsidRDefault="00A2525A" w:rsidP="00A2525A">
      <w:pPr>
        <w:pStyle w:val="1"/>
        <w:widowControl w:val="0"/>
        <w:ind w:firstLine="568"/>
        <w:jc w:val="both"/>
        <w:rPr>
          <w:szCs w:val="24"/>
        </w:rPr>
      </w:pPr>
      <w:r w:rsidRPr="0026297D">
        <w:rPr>
          <w:szCs w:val="24"/>
        </w:rPr>
        <w:t xml:space="preserve">Я пошел по тропинке и через несколько минут вновь услышал шум. Он исходил из земли. Мое внимание привлекли мелкие темно-коричневые зернышки. Тогда я понял, что это цветок разбрасывает свои семена. </w:t>
      </w:r>
    </w:p>
    <w:p w:rsidR="00A2525A" w:rsidRPr="0026297D" w:rsidRDefault="00A2525A" w:rsidP="00A2525A">
      <w:pPr>
        <w:pStyle w:val="1"/>
        <w:widowControl w:val="0"/>
        <w:ind w:firstLine="568"/>
        <w:jc w:val="both"/>
        <w:rPr>
          <w:szCs w:val="24"/>
        </w:rPr>
      </w:pPr>
      <w:r w:rsidRPr="0026297D">
        <w:rPr>
          <w:szCs w:val="24"/>
        </w:rPr>
        <w:t>Я долго рассматривал это интересное растение.</w:t>
      </w:r>
    </w:p>
    <w:p w:rsidR="00A2525A" w:rsidRPr="00166989" w:rsidRDefault="00A2525A" w:rsidP="00A2525A">
      <w:pPr>
        <w:pStyle w:val="1"/>
        <w:widowControl w:val="0"/>
        <w:ind w:firstLine="568"/>
        <w:jc w:val="right"/>
        <w:rPr>
          <w:b/>
          <w:i/>
          <w:szCs w:val="24"/>
        </w:rPr>
      </w:pPr>
      <w:r w:rsidRPr="00166989">
        <w:rPr>
          <w:b/>
          <w:i/>
          <w:szCs w:val="24"/>
        </w:rPr>
        <w:t>По Г. Угарову</w:t>
      </w:r>
    </w:p>
    <w:p w:rsidR="00A2525A" w:rsidRPr="00166989" w:rsidRDefault="00A2525A" w:rsidP="00A2525A">
      <w:pPr>
        <w:pStyle w:val="1"/>
        <w:widowControl w:val="0"/>
        <w:ind w:firstLine="568"/>
        <w:jc w:val="right"/>
        <w:rPr>
          <w:b/>
          <w:i/>
          <w:szCs w:val="24"/>
        </w:rPr>
      </w:pPr>
      <w:r w:rsidRPr="00166989">
        <w:rPr>
          <w:b/>
          <w:i/>
          <w:szCs w:val="24"/>
        </w:rPr>
        <w:t>118 слов</w:t>
      </w:r>
    </w:p>
    <w:p w:rsidR="00A2525A" w:rsidRPr="00166989" w:rsidRDefault="00A2525A" w:rsidP="00A2525A">
      <w:pPr>
        <w:pStyle w:val="1"/>
        <w:widowControl w:val="0"/>
        <w:ind w:firstLine="568"/>
        <w:rPr>
          <w:szCs w:val="24"/>
        </w:rPr>
      </w:pPr>
    </w:p>
    <w:p w:rsidR="00A2525A" w:rsidRPr="00166989" w:rsidRDefault="00A2525A" w:rsidP="00A2525A">
      <w:pPr>
        <w:pStyle w:val="1"/>
        <w:widowControl w:val="0"/>
        <w:ind w:firstLine="568"/>
        <w:jc w:val="center"/>
        <w:rPr>
          <w:b/>
          <w:szCs w:val="24"/>
        </w:rPr>
      </w:pPr>
      <w:r w:rsidRPr="00166989">
        <w:rPr>
          <w:b/>
          <w:szCs w:val="24"/>
        </w:rPr>
        <w:t>Грамматические задания.</w:t>
      </w:r>
    </w:p>
    <w:p w:rsidR="00A2525A" w:rsidRPr="00166989" w:rsidRDefault="00A2525A" w:rsidP="009E3CC6">
      <w:pPr>
        <w:pStyle w:val="1"/>
        <w:widowControl w:val="0"/>
        <w:numPr>
          <w:ilvl w:val="0"/>
          <w:numId w:val="16"/>
        </w:numPr>
        <w:jc w:val="both"/>
        <w:rPr>
          <w:b/>
          <w:i/>
          <w:szCs w:val="24"/>
          <w:u w:val="single"/>
        </w:rPr>
      </w:pPr>
      <w:r w:rsidRPr="00166989">
        <w:rPr>
          <w:b/>
          <w:i/>
          <w:szCs w:val="24"/>
          <w:u w:val="single"/>
        </w:rPr>
        <w:t>Произвести синтаксический разбор предложения.</w:t>
      </w:r>
    </w:p>
    <w:p w:rsidR="00A2525A" w:rsidRPr="00166989" w:rsidRDefault="00A2525A" w:rsidP="00A2525A">
      <w:pPr>
        <w:pStyle w:val="1"/>
        <w:widowControl w:val="0"/>
        <w:ind w:firstLine="568"/>
        <w:jc w:val="both"/>
        <w:rPr>
          <w:szCs w:val="24"/>
        </w:rPr>
      </w:pPr>
      <w:r w:rsidRPr="00166989">
        <w:rPr>
          <w:b/>
          <w:i/>
          <w:szCs w:val="24"/>
        </w:rPr>
        <w:t>1в.</w:t>
      </w:r>
      <w:r w:rsidRPr="00166989">
        <w:rPr>
          <w:szCs w:val="24"/>
        </w:rPr>
        <w:t xml:space="preserve"> У меня под ногами скрипели песчинки. </w:t>
      </w:r>
    </w:p>
    <w:p w:rsidR="00A2525A" w:rsidRPr="00166989" w:rsidRDefault="00A2525A" w:rsidP="00A2525A">
      <w:pPr>
        <w:pStyle w:val="1"/>
        <w:widowControl w:val="0"/>
        <w:ind w:firstLine="568"/>
        <w:jc w:val="both"/>
        <w:rPr>
          <w:szCs w:val="24"/>
        </w:rPr>
      </w:pPr>
      <w:r w:rsidRPr="00166989">
        <w:rPr>
          <w:szCs w:val="24"/>
        </w:rPr>
        <w:t>2в. Однажды я гулял по песчаному берегу моря</w:t>
      </w:r>
    </w:p>
    <w:p w:rsidR="00A2525A" w:rsidRPr="00166989" w:rsidRDefault="00A2525A" w:rsidP="009E3CC6">
      <w:pPr>
        <w:pStyle w:val="1"/>
        <w:widowControl w:val="0"/>
        <w:numPr>
          <w:ilvl w:val="0"/>
          <w:numId w:val="16"/>
        </w:numPr>
        <w:jc w:val="both"/>
        <w:rPr>
          <w:b/>
          <w:i/>
          <w:szCs w:val="24"/>
          <w:u w:val="single"/>
        </w:rPr>
      </w:pPr>
      <w:r w:rsidRPr="00166989">
        <w:rPr>
          <w:b/>
          <w:i/>
          <w:szCs w:val="24"/>
          <w:u w:val="single"/>
        </w:rPr>
        <w:t>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 xml:space="preserve">1в .( </w:t>
      </w:r>
      <w:r w:rsidRPr="00166989">
        <w:rPr>
          <w:szCs w:val="24"/>
        </w:rPr>
        <w:t>У) меня</w:t>
      </w:r>
    </w:p>
    <w:p w:rsidR="00A2525A" w:rsidRPr="00166989" w:rsidRDefault="00A2525A" w:rsidP="00A2525A">
      <w:pPr>
        <w:pStyle w:val="1"/>
        <w:widowControl w:val="0"/>
        <w:ind w:left="568"/>
        <w:jc w:val="both"/>
        <w:rPr>
          <w:szCs w:val="24"/>
        </w:rPr>
      </w:pPr>
      <w:r w:rsidRPr="00166989">
        <w:rPr>
          <w:b/>
          <w:i/>
          <w:szCs w:val="24"/>
        </w:rPr>
        <w:t xml:space="preserve">2в. </w:t>
      </w:r>
      <w:r w:rsidRPr="00166989">
        <w:rPr>
          <w:szCs w:val="24"/>
        </w:rPr>
        <w:t>Я</w:t>
      </w:r>
    </w:p>
    <w:p w:rsidR="00A2525A" w:rsidRPr="00166989" w:rsidRDefault="00A2525A" w:rsidP="00A2525A">
      <w:pPr>
        <w:pStyle w:val="1"/>
        <w:widowControl w:val="0"/>
        <w:jc w:val="both"/>
        <w:rPr>
          <w:szCs w:val="24"/>
        </w:rPr>
      </w:pPr>
      <w:r w:rsidRPr="00166989">
        <w:rPr>
          <w:b/>
          <w:i/>
          <w:szCs w:val="24"/>
        </w:rPr>
        <w:t xml:space="preserve">     3.Выполнить фонетический разбор местоимения (по выбору)</w:t>
      </w:r>
    </w:p>
    <w:p w:rsidR="00A2525A" w:rsidRPr="00166989" w:rsidRDefault="00A2525A" w:rsidP="00A2525A">
      <w:pPr>
        <w:pStyle w:val="1"/>
        <w:widowControl w:val="0"/>
        <w:ind w:left="568"/>
        <w:jc w:val="both"/>
        <w:rPr>
          <w:szCs w:val="24"/>
        </w:rPr>
      </w:pPr>
    </w:p>
    <w:p w:rsidR="00A2525A" w:rsidRPr="00166989" w:rsidRDefault="00A2525A" w:rsidP="00A2525A">
      <w:pPr>
        <w:pStyle w:val="1"/>
        <w:widowControl w:val="0"/>
        <w:rPr>
          <w:b/>
          <w:szCs w:val="24"/>
        </w:rPr>
      </w:pPr>
      <w:r w:rsidRPr="00166989">
        <w:rPr>
          <w:szCs w:val="24"/>
        </w:rPr>
        <w:t xml:space="preserve">                                                                         </w:t>
      </w:r>
      <w:r w:rsidRPr="00166989">
        <w:rPr>
          <w:b/>
          <w:szCs w:val="24"/>
        </w:rPr>
        <w:t>Ответ</w:t>
      </w:r>
    </w:p>
    <w:p w:rsidR="00A2525A" w:rsidRPr="00166989" w:rsidRDefault="00A2525A" w:rsidP="00A2525A">
      <w:pPr>
        <w:pStyle w:val="1"/>
        <w:widowControl w:val="0"/>
        <w:rPr>
          <w:b/>
          <w:szCs w:val="24"/>
        </w:rPr>
      </w:pPr>
      <w:r w:rsidRPr="00166989">
        <w:rPr>
          <w:b/>
          <w:szCs w:val="24"/>
        </w:rPr>
        <w:t xml:space="preserve">                                                                   Грамматические задания.</w:t>
      </w:r>
    </w:p>
    <w:p w:rsidR="00A2525A" w:rsidRPr="00166989" w:rsidRDefault="00A2525A" w:rsidP="00A2525A">
      <w:pPr>
        <w:pStyle w:val="1"/>
        <w:widowControl w:val="0"/>
        <w:ind w:left="360"/>
        <w:jc w:val="both"/>
        <w:rPr>
          <w:b/>
          <w:i/>
          <w:szCs w:val="24"/>
          <w:u w:val="single"/>
        </w:rPr>
      </w:pPr>
      <w:r w:rsidRPr="00166989">
        <w:rPr>
          <w:b/>
          <w:i/>
          <w:szCs w:val="24"/>
          <w:u w:val="single"/>
        </w:rPr>
        <w:t>1.Произвести синтаксический разбор предложения.</w:t>
      </w:r>
    </w:p>
    <w:p w:rsidR="00A2525A" w:rsidRPr="00166989" w:rsidRDefault="00A2525A" w:rsidP="00A2525A">
      <w:pPr>
        <w:pStyle w:val="1"/>
        <w:widowControl w:val="0"/>
        <w:ind w:firstLine="568"/>
        <w:jc w:val="both"/>
        <w:rPr>
          <w:szCs w:val="24"/>
        </w:rPr>
      </w:pPr>
      <w:r w:rsidRPr="00166989">
        <w:rPr>
          <w:b/>
          <w:i/>
          <w:szCs w:val="24"/>
        </w:rPr>
        <w:t>1в.</w:t>
      </w:r>
      <w:r w:rsidRPr="00166989">
        <w:rPr>
          <w:szCs w:val="24"/>
        </w:rPr>
        <w:t xml:space="preserve"> У(предл.) меня(доп.-мест.) под(предл.) ногами(доп.-сущ.) скрипели(сказ.-глаг.) песчинки(доп.-сущ.).(Повеств., невоскл,прост.,двусост.,распр.)</w:t>
      </w:r>
    </w:p>
    <w:p w:rsidR="00A2525A" w:rsidRPr="00166989" w:rsidRDefault="00A2525A" w:rsidP="00A2525A">
      <w:pPr>
        <w:pStyle w:val="1"/>
        <w:widowControl w:val="0"/>
        <w:ind w:firstLine="568"/>
        <w:jc w:val="both"/>
        <w:rPr>
          <w:szCs w:val="24"/>
        </w:rPr>
      </w:pPr>
      <w:r w:rsidRPr="00166989">
        <w:rPr>
          <w:szCs w:val="24"/>
        </w:rPr>
        <w:t>2в. Однажды я гулял по песчаному берегу моря.(Повеств., невоскл,прост.,двусост.,распр.)</w:t>
      </w:r>
    </w:p>
    <w:p w:rsidR="00A2525A" w:rsidRPr="00166989" w:rsidRDefault="00A2525A" w:rsidP="00A2525A">
      <w:pPr>
        <w:pStyle w:val="1"/>
        <w:widowControl w:val="0"/>
        <w:ind w:left="360"/>
        <w:jc w:val="both"/>
        <w:rPr>
          <w:b/>
          <w:i/>
          <w:szCs w:val="24"/>
          <w:u w:val="single"/>
        </w:rPr>
      </w:pPr>
      <w:r w:rsidRPr="00166989">
        <w:rPr>
          <w:b/>
          <w:i/>
          <w:szCs w:val="24"/>
          <w:u w:val="single"/>
        </w:rPr>
        <w:t>2.Произвести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 xml:space="preserve">1в . </w:t>
      </w:r>
      <w:r w:rsidRPr="00166989">
        <w:rPr>
          <w:szCs w:val="24"/>
        </w:rPr>
        <w:t>Уменя- местоим., т.к. указыв. на предм., отвеч.на вопр. у кого?</w:t>
      </w:r>
    </w:p>
    <w:p w:rsidR="00A2525A" w:rsidRPr="00166989" w:rsidRDefault="00A2525A" w:rsidP="00A2525A">
      <w:pPr>
        <w:pStyle w:val="1"/>
        <w:widowControl w:val="0"/>
        <w:ind w:firstLine="568"/>
        <w:jc w:val="both"/>
        <w:rPr>
          <w:szCs w:val="24"/>
        </w:rPr>
      </w:pPr>
      <w:r w:rsidRPr="00166989">
        <w:rPr>
          <w:szCs w:val="24"/>
        </w:rPr>
        <w:t>Н.Ф.-я.</w:t>
      </w:r>
    </w:p>
    <w:p w:rsidR="00A2525A" w:rsidRPr="00166989" w:rsidRDefault="00A2525A" w:rsidP="00A2525A">
      <w:pPr>
        <w:pStyle w:val="1"/>
        <w:widowControl w:val="0"/>
        <w:ind w:firstLine="568"/>
        <w:jc w:val="both"/>
        <w:rPr>
          <w:szCs w:val="24"/>
        </w:rPr>
      </w:pPr>
      <w:r w:rsidRPr="00166989">
        <w:rPr>
          <w:szCs w:val="24"/>
        </w:rPr>
        <w:t>Морф.призн.:</w:t>
      </w:r>
    </w:p>
    <w:p w:rsidR="00A2525A" w:rsidRPr="00166989" w:rsidRDefault="00A2525A" w:rsidP="00A2525A">
      <w:pPr>
        <w:pStyle w:val="1"/>
        <w:widowControl w:val="0"/>
        <w:ind w:firstLine="568"/>
        <w:jc w:val="both"/>
        <w:rPr>
          <w:szCs w:val="24"/>
        </w:rPr>
      </w:pPr>
      <w:r w:rsidRPr="00166989">
        <w:rPr>
          <w:szCs w:val="24"/>
        </w:rPr>
        <w:t>пост.- личн.;</w:t>
      </w:r>
    </w:p>
    <w:p w:rsidR="00A2525A" w:rsidRPr="00166989" w:rsidRDefault="00A2525A" w:rsidP="00A2525A">
      <w:pPr>
        <w:pStyle w:val="1"/>
        <w:widowControl w:val="0"/>
        <w:ind w:firstLine="568"/>
        <w:jc w:val="both"/>
        <w:rPr>
          <w:szCs w:val="24"/>
        </w:rPr>
      </w:pPr>
      <w:r w:rsidRPr="00166989">
        <w:rPr>
          <w:szCs w:val="24"/>
        </w:rPr>
        <w:t>непост.- Р.п.</w:t>
      </w:r>
    </w:p>
    <w:p w:rsidR="00A2525A" w:rsidRPr="00166989" w:rsidRDefault="00A2525A" w:rsidP="00A2525A">
      <w:pPr>
        <w:pStyle w:val="1"/>
        <w:widowControl w:val="0"/>
        <w:ind w:firstLine="568"/>
        <w:jc w:val="both"/>
        <w:rPr>
          <w:szCs w:val="24"/>
        </w:rPr>
      </w:pPr>
      <w:r w:rsidRPr="00166989">
        <w:rPr>
          <w:szCs w:val="24"/>
        </w:rPr>
        <w:t>Синт.ф.-(Скрипели у кого?) у меня- дополнение.</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Я- местоим., т.к. указыв. на предм., отвеч.на вопр.  кто?</w:t>
      </w:r>
    </w:p>
    <w:p w:rsidR="00A2525A" w:rsidRPr="00166989" w:rsidRDefault="00A2525A" w:rsidP="00A2525A">
      <w:pPr>
        <w:pStyle w:val="1"/>
        <w:widowControl w:val="0"/>
        <w:ind w:firstLine="568"/>
        <w:jc w:val="both"/>
        <w:rPr>
          <w:szCs w:val="24"/>
        </w:rPr>
      </w:pPr>
      <w:r w:rsidRPr="00166989">
        <w:rPr>
          <w:szCs w:val="24"/>
        </w:rPr>
        <w:t>Н.Ф.-я.</w:t>
      </w:r>
    </w:p>
    <w:p w:rsidR="00A2525A" w:rsidRPr="00166989" w:rsidRDefault="00A2525A" w:rsidP="00A2525A">
      <w:pPr>
        <w:pStyle w:val="1"/>
        <w:widowControl w:val="0"/>
        <w:ind w:firstLine="568"/>
        <w:jc w:val="both"/>
        <w:rPr>
          <w:szCs w:val="24"/>
        </w:rPr>
      </w:pPr>
      <w:r w:rsidRPr="00166989">
        <w:rPr>
          <w:szCs w:val="24"/>
        </w:rPr>
        <w:t>Морф.призн.:</w:t>
      </w:r>
    </w:p>
    <w:p w:rsidR="00A2525A" w:rsidRPr="00166989" w:rsidRDefault="00A2525A" w:rsidP="00A2525A">
      <w:pPr>
        <w:pStyle w:val="1"/>
        <w:widowControl w:val="0"/>
        <w:ind w:firstLine="568"/>
        <w:jc w:val="both"/>
        <w:rPr>
          <w:szCs w:val="24"/>
        </w:rPr>
      </w:pPr>
      <w:r w:rsidRPr="00166989">
        <w:rPr>
          <w:szCs w:val="24"/>
        </w:rPr>
        <w:t>пост.-личн.;</w:t>
      </w:r>
    </w:p>
    <w:p w:rsidR="00A2525A" w:rsidRPr="00166989" w:rsidRDefault="00A2525A" w:rsidP="00A2525A">
      <w:pPr>
        <w:pStyle w:val="1"/>
        <w:widowControl w:val="0"/>
        <w:ind w:firstLine="568"/>
        <w:jc w:val="both"/>
        <w:rPr>
          <w:szCs w:val="24"/>
        </w:rPr>
      </w:pPr>
      <w:r w:rsidRPr="00166989">
        <w:rPr>
          <w:szCs w:val="24"/>
        </w:rPr>
        <w:t>непост.-И..п.</w:t>
      </w:r>
    </w:p>
    <w:p w:rsidR="00A2525A" w:rsidRPr="00166989" w:rsidRDefault="00A2525A" w:rsidP="00A2525A">
      <w:pPr>
        <w:pStyle w:val="1"/>
        <w:widowControl w:val="0"/>
        <w:ind w:firstLine="568"/>
        <w:jc w:val="both"/>
        <w:rPr>
          <w:szCs w:val="24"/>
        </w:rPr>
      </w:pPr>
      <w:r w:rsidRPr="00166989">
        <w:rPr>
          <w:szCs w:val="24"/>
        </w:rPr>
        <w:t>Синт.ф.- (Кто гулял?) я-подлежащее.</w:t>
      </w:r>
    </w:p>
    <w:p w:rsidR="00A2525A" w:rsidRPr="00166989" w:rsidRDefault="00A2525A" w:rsidP="00A2525A">
      <w:pPr>
        <w:pStyle w:val="1"/>
        <w:widowControl w:val="0"/>
        <w:jc w:val="both"/>
        <w:rPr>
          <w:szCs w:val="24"/>
        </w:rPr>
      </w:pPr>
    </w:p>
    <w:p w:rsidR="00A2525A" w:rsidRPr="00280711" w:rsidRDefault="00A2525A" w:rsidP="00A2525A">
      <w:pPr>
        <w:pStyle w:val="a3"/>
        <w:shd w:val="clear" w:color="auto" w:fill="FFFFFF"/>
        <w:jc w:val="both"/>
        <w:rPr>
          <w:b/>
          <w:i/>
          <w:u w:val="single"/>
        </w:rPr>
      </w:pPr>
      <w:r w:rsidRPr="00280711">
        <w:rPr>
          <w:b/>
          <w:i/>
          <w:u w:val="single"/>
        </w:rPr>
        <w:t>Диктант оценивается одной отметкой.</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 Оценка «3» </w:t>
      </w:r>
      <w:r w:rsidRPr="00280711">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Pr="00280711" w:rsidRDefault="00A2525A" w:rsidP="00A2525A">
      <w:pPr>
        <w:spacing w:after="0" w:line="240" w:lineRule="auto"/>
        <w:jc w:val="both"/>
        <w:rPr>
          <w:rFonts w:ascii="Times New Roman" w:hAnsi="Times New Roman" w:cs="Times New Roman"/>
          <w:sz w:val="24"/>
          <w:szCs w:val="24"/>
          <w:u w:val="single"/>
        </w:rPr>
      </w:pPr>
      <w:r w:rsidRPr="0028071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280711">
        <w:rPr>
          <w:rFonts w:ascii="Times New Roman" w:hAnsi="Times New Roman" w:cs="Times New Roman"/>
          <w:sz w:val="24"/>
          <w:szCs w:val="24"/>
          <w:u w:val="single"/>
        </w:rPr>
        <w:t>.</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ставится, если ученик выполнил все задания верно.</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ставится, если ученик выполнил правильно не менее ¾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ставится за работу, в которой правильно выполнено не менее половины заданий.</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ставится за работу, в которой не выполнено больше половины заданий.</w:t>
      </w:r>
    </w:p>
    <w:p w:rsidR="00A2525A" w:rsidRPr="00280711" w:rsidRDefault="00A2525A" w:rsidP="00A2525A">
      <w:pPr>
        <w:spacing w:after="0" w:line="240" w:lineRule="auto"/>
        <w:jc w:val="both"/>
        <w:rPr>
          <w:rFonts w:ascii="Times New Roman" w:hAnsi="Times New Roman" w:cs="Times New Roman"/>
          <w:sz w:val="24"/>
          <w:szCs w:val="24"/>
        </w:rPr>
      </w:pPr>
    </w:p>
    <w:p w:rsidR="00A2525A" w:rsidRPr="0026297D" w:rsidRDefault="00A2525A" w:rsidP="00A2525A">
      <w:pPr>
        <w:pStyle w:val="1"/>
        <w:widowControl w:val="0"/>
        <w:numPr>
          <w:ilvl w:val="0"/>
          <w:numId w:val="1"/>
        </w:numPr>
        <w:jc w:val="both"/>
        <w:rPr>
          <w:b/>
          <w:u w:val="single"/>
          <w:lang w:val="tt-RU"/>
        </w:rPr>
      </w:pPr>
      <w:r w:rsidRPr="0026297D">
        <w:rPr>
          <w:b/>
          <w:u w:val="single"/>
          <w:lang w:val="tt-RU"/>
        </w:rPr>
        <w:t>Р.р. Сочинение-рассказ “Степа колет дрова”.</w:t>
      </w:r>
    </w:p>
    <w:p w:rsidR="00A2525A" w:rsidRPr="0026297D" w:rsidRDefault="00A2525A" w:rsidP="00A2525A">
      <w:pPr>
        <w:pStyle w:val="1"/>
        <w:widowControl w:val="0"/>
        <w:ind w:left="360"/>
        <w:jc w:val="both"/>
        <w:rPr>
          <w:b/>
          <w:i/>
          <w:szCs w:val="24"/>
          <w:u w:val="single"/>
        </w:rPr>
      </w:pPr>
    </w:p>
    <w:p w:rsidR="00A2525A" w:rsidRPr="00280711" w:rsidRDefault="00A2525A" w:rsidP="00A2525A">
      <w:pPr>
        <w:spacing w:after="0" w:line="240" w:lineRule="auto"/>
        <w:ind w:left="360"/>
        <w:jc w:val="both"/>
        <w:rPr>
          <w:rFonts w:ascii="Times New Roman" w:hAnsi="Times New Roman" w:cs="Times New Roman"/>
          <w:sz w:val="24"/>
          <w:szCs w:val="24"/>
        </w:rPr>
      </w:pPr>
      <w:r w:rsidRPr="00280711">
        <w:rPr>
          <w:rFonts w:ascii="Times New Roman" w:hAnsi="Times New Roman" w:cs="Times New Roman"/>
          <w:sz w:val="24"/>
          <w:szCs w:val="24"/>
        </w:rPr>
        <w:t>Содержание и речевое оформление оценивается по следующим нормативам:</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b/>
          <w:sz w:val="24"/>
          <w:szCs w:val="24"/>
        </w:rPr>
        <w:t>Отметка «5»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содержание работы полностью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фактические ошибки отсутствуют;</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 3) содержание излагается последовательно;</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достигнуто стилевое единство и выразительность текста.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«4»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lang w:val="en-US"/>
        </w:rPr>
        <w:t>I</w:t>
      </w:r>
      <w:r w:rsidRPr="00280711">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лексический и грамматический строй речи достаточно разнообразен;</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стиль работы отличается единством и достаточной выразительностью.</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color w:val="000000"/>
          <w:sz w:val="24"/>
          <w:szCs w:val="24"/>
        </w:rPr>
      </w:pPr>
      <w:r w:rsidRPr="00280711">
        <w:rPr>
          <w:rFonts w:ascii="Times New Roman" w:hAnsi="Times New Roman" w:cs="Times New Roman"/>
          <w:b/>
          <w:color w:val="000000"/>
          <w:sz w:val="24"/>
          <w:szCs w:val="24"/>
        </w:rPr>
        <w:t xml:space="preserve">Отметка «3» ставится, если: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в работе допущены существенные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беден словарь и однообразны употребляемые синтаксические конструкции, встречается неправильное словоупотребление;</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4) стиль работы не отличается единством, речь недостаточно выразительна.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«2»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работа не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допущено много фактических неточностей;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5) нарушено стилевое единство текста.</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выставляется за сочинение,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сочинение,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Pr="00166989" w:rsidRDefault="00A2525A" w:rsidP="00A2525A">
      <w:pPr>
        <w:pStyle w:val="1"/>
        <w:widowControl w:val="0"/>
        <w:ind w:left="568"/>
        <w:jc w:val="both"/>
        <w:rPr>
          <w:szCs w:val="24"/>
        </w:rPr>
      </w:pPr>
    </w:p>
    <w:p w:rsidR="00A2525A" w:rsidRDefault="00A2525A" w:rsidP="00A2525A">
      <w:pPr>
        <w:jc w:val="both"/>
        <w:rPr>
          <w:rFonts w:ascii="Times New Roman" w:hAnsi="Times New Roman" w:cs="Times New Roman"/>
          <w:b/>
          <w:sz w:val="24"/>
          <w:szCs w:val="24"/>
          <w:u w:val="single"/>
          <w:lang w:val="tt-RU"/>
        </w:rPr>
      </w:pPr>
      <w:r w:rsidRPr="0026297D">
        <w:rPr>
          <w:rFonts w:ascii="Times New Roman" w:hAnsi="Times New Roman" w:cs="Times New Roman"/>
          <w:b/>
          <w:sz w:val="24"/>
          <w:szCs w:val="24"/>
          <w:u w:val="single"/>
        </w:rPr>
        <w:t xml:space="preserve">17. </w:t>
      </w:r>
      <w:r w:rsidRPr="0026297D">
        <w:rPr>
          <w:rFonts w:ascii="Times New Roman" w:eastAsia="Calibri" w:hAnsi="Times New Roman" w:cs="Times New Roman"/>
          <w:b/>
          <w:sz w:val="24"/>
          <w:szCs w:val="24"/>
          <w:u w:val="single"/>
          <w:lang w:val="tt-RU"/>
        </w:rPr>
        <w:t>Р.р. Изложение.</w:t>
      </w:r>
      <w:r w:rsidRPr="0026297D">
        <w:rPr>
          <w:rFonts w:ascii="Times New Roman" w:hAnsi="Times New Roman" w:cs="Times New Roman"/>
          <w:b/>
          <w:sz w:val="24"/>
          <w:szCs w:val="24"/>
          <w:u w:val="single"/>
          <w:lang w:val="tt-RU"/>
        </w:rPr>
        <w:t>(</w:t>
      </w:r>
      <w:r w:rsidRPr="0026297D">
        <w:rPr>
          <w:rFonts w:ascii="Times New Roman" w:eastAsia="Calibri" w:hAnsi="Times New Roman" w:cs="Times New Roman"/>
          <w:b/>
          <w:sz w:val="24"/>
          <w:szCs w:val="24"/>
          <w:u w:val="single"/>
          <w:lang w:val="tt-RU"/>
        </w:rPr>
        <w:t>Упр.485</w:t>
      </w:r>
      <w:r w:rsidRPr="0026297D">
        <w:rPr>
          <w:rFonts w:ascii="Times New Roman" w:hAnsi="Times New Roman" w:cs="Times New Roman"/>
          <w:b/>
          <w:sz w:val="24"/>
          <w:szCs w:val="24"/>
          <w:u w:val="single"/>
          <w:lang w:val="tt-RU"/>
        </w:rPr>
        <w:t>).</w:t>
      </w:r>
    </w:p>
    <w:p w:rsidR="00A2525A" w:rsidRPr="00280711" w:rsidRDefault="00A2525A" w:rsidP="00A2525A">
      <w:pPr>
        <w:spacing w:after="0" w:line="240" w:lineRule="auto"/>
        <w:ind w:firstLine="360"/>
        <w:jc w:val="both"/>
        <w:rPr>
          <w:rFonts w:ascii="Times New Roman" w:hAnsi="Times New Roman" w:cs="Times New Roman"/>
          <w:sz w:val="24"/>
          <w:szCs w:val="24"/>
        </w:rPr>
      </w:pPr>
      <w:r w:rsidRPr="00280711">
        <w:rPr>
          <w:rFonts w:ascii="Times New Roman" w:hAnsi="Times New Roman" w:cs="Times New Roman"/>
          <w:sz w:val="24"/>
          <w:szCs w:val="24"/>
        </w:rPr>
        <w:t>Содержание и речевое оформление оценивается по следующим нормативам:</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b/>
          <w:sz w:val="24"/>
          <w:szCs w:val="24"/>
        </w:rPr>
        <w:t>Отметка «5»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содержание работы полностью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фактические ошибки отсутствуют;</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содержание излагается последовательно;</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достигнуто стилевое единство и выразительность текста.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1 недочет в содержании, 1-2 речевых недочета, 1 грамматическая ошибка.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«4»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lang w:val="en-US"/>
        </w:rPr>
        <w:t>I</w:t>
      </w:r>
      <w:r w:rsidRPr="00280711">
        <w:rPr>
          <w:rFonts w:ascii="Times New Roman" w:hAnsi="Times New Roman" w:cs="Times New Roman"/>
          <w:color w:val="000000"/>
          <w:sz w:val="24"/>
          <w:szCs w:val="24"/>
        </w:rPr>
        <w:t>) содержание работы в основном соответствует теме (имеются незначительные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 xml:space="preserve">2)содержание в основном достоверно, но имеются единичные фактические неточности;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имеются незначительные нарушения последовательности в изложении мыслей;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лексический и грамматический строй речи достаточно разнообразен;</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стиль работы отличается единством и достаточной выразительностью.</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2 недочетов в содержании, не более 3-4 речевых недочетов, не более 2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color w:val="000000"/>
          <w:sz w:val="24"/>
          <w:szCs w:val="24"/>
        </w:rPr>
      </w:pPr>
      <w:r w:rsidRPr="00280711">
        <w:rPr>
          <w:rFonts w:ascii="Times New Roman" w:hAnsi="Times New Roman" w:cs="Times New Roman"/>
          <w:b/>
          <w:color w:val="000000"/>
          <w:sz w:val="24"/>
          <w:szCs w:val="24"/>
        </w:rPr>
        <w:t xml:space="preserve">Отметка «3» ставится, если: </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в работе допущены существенные отклонения от темы;</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работа достоверна в главном, но в ней имеются отдельные нарушения последовательности изложения;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беден словарь и однообразны употребляемые синтаксические конструкции, встречается неправильное словоупотребление;</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5) стиль работы не отличается единством, речь недостаточно выразительна.</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sz w:val="24"/>
          <w:szCs w:val="24"/>
        </w:rPr>
        <w:t xml:space="preserve">В работе допускается не более 4 недочетов в содержании, 5 речевых недочетов, 4 грамматических ошибок. </w:t>
      </w:r>
    </w:p>
    <w:p w:rsidR="00A2525A" w:rsidRPr="00280711" w:rsidRDefault="00A2525A" w:rsidP="00A2525A">
      <w:pPr>
        <w:shd w:val="clear" w:color="auto" w:fill="FFFFFF"/>
        <w:spacing w:after="0" w:line="240" w:lineRule="auto"/>
        <w:jc w:val="both"/>
        <w:rPr>
          <w:rFonts w:ascii="Times New Roman" w:hAnsi="Times New Roman" w:cs="Times New Roman"/>
          <w:b/>
          <w:sz w:val="24"/>
          <w:szCs w:val="24"/>
        </w:rPr>
      </w:pPr>
      <w:r w:rsidRPr="00280711">
        <w:rPr>
          <w:rFonts w:ascii="Times New Roman" w:hAnsi="Times New Roman" w:cs="Times New Roman"/>
          <w:b/>
          <w:color w:val="000000"/>
          <w:sz w:val="24"/>
          <w:szCs w:val="24"/>
        </w:rPr>
        <w:t>Отметка «2» ставится, если:</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1) работа не соответствует теме;</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2) допущено много фактических неточностей;</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A2525A" w:rsidRPr="00280711" w:rsidRDefault="00A2525A" w:rsidP="00A2525A">
      <w:pPr>
        <w:shd w:val="clear" w:color="auto" w:fill="FFFFFF"/>
        <w:spacing w:after="0" w:line="240" w:lineRule="auto"/>
        <w:jc w:val="both"/>
        <w:rPr>
          <w:rFonts w:ascii="Times New Roman" w:hAnsi="Times New Roman" w:cs="Times New Roman"/>
          <w:sz w:val="24"/>
          <w:szCs w:val="24"/>
        </w:rPr>
      </w:pPr>
      <w:r w:rsidRPr="00280711">
        <w:rPr>
          <w:rFonts w:ascii="Times New Roman" w:hAnsi="Times New Roman" w:cs="Times New Roman"/>
          <w:color w:val="000000"/>
          <w:sz w:val="24"/>
          <w:szCs w:val="24"/>
        </w:rPr>
        <w:t>5) нарушено стилевое единство текста.</w:t>
      </w:r>
    </w:p>
    <w:p w:rsidR="00A2525A" w:rsidRPr="00280711" w:rsidRDefault="00A2525A" w:rsidP="00A2525A">
      <w:pPr>
        <w:shd w:val="clear" w:color="auto" w:fill="FFFFFF"/>
        <w:spacing w:after="0" w:line="240" w:lineRule="auto"/>
        <w:jc w:val="both"/>
        <w:rPr>
          <w:rFonts w:ascii="Times New Roman" w:hAnsi="Times New Roman" w:cs="Times New Roman"/>
          <w:color w:val="000000"/>
          <w:sz w:val="24"/>
          <w:szCs w:val="24"/>
        </w:rPr>
      </w:pPr>
      <w:r w:rsidRPr="00280711">
        <w:rPr>
          <w:rFonts w:ascii="Times New Roman" w:hAnsi="Times New Roman" w:cs="Times New Roman"/>
          <w:color w:val="000000"/>
          <w:sz w:val="24"/>
          <w:szCs w:val="24"/>
        </w:rPr>
        <w:t>В работе допущено более 6 недочетов в содержании, более 7 речевых недочетов и более 7 грамматических ошибок.</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выставляется за изложение,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Default="00A2525A" w:rsidP="00A2525A">
      <w:pPr>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изложение,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Pr="0026297D" w:rsidRDefault="00A2525A" w:rsidP="00A2525A">
      <w:pPr>
        <w:jc w:val="both"/>
        <w:rPr>
          <w:rFonts w:ascii="Times New Roman" w:hAnsi="Times New Roman" w:cs="Times New Roman"/>
          <w:b/>
          <w:sz w:val="24"/>
          <w:szCs w:val="24"/>
          <w:u w:val="single"/>
        </w:rPr>
      </w:pPr>
      <w:r w:rsidRPr="0026297D">
        <w:rPr>
          <w:rFonts w:ascii="Times New Roman" w:hAnsi="Times New Roman" w:cs="Times New Roman"/>
          <w:b/>
          <w:sz w:val="24"/>
          <w:szCs w:val="24"/>
          <w:u w:val="single"/>
        </w:rPr>
        <w:t>18. Контрольный диктант с грамматическим заданием по теме «Глагол».</w:t>
      </w:r>
    </w:p>
    <w:p w:rsidR="00A2525A" w:rsidRPr="00166989" w:rsidRDefault="00A2525A" w:rsidP="00A2525A">
      <w:pPr>
        <w:pStyle w:val="1"/>
        <w:widowControl w:val="0"/>
        <w:ind w:firstLine="708"/>
        <w:jc w:val="both"/>
        <w:rPr>
          <w:szCs w:val="24"/>
        </w:rPr>
      </w:pPr>
      <w:r w:rsidRPr="00166989">
        <w:rPr>
          <w:szCs w:val="24"/>
        </w:rPr>
        <w:t>Ноябрь – предзимний месяц. Он соединяет глубокую осень с зимой. Ноябрь – начало ненастий. Еще моросят по России затяжные дожди, но уже время от времени кружится в воздухе белый снежок.</w:t>
      </w:r>
    </w:p>
    <w:p w:rsidR="00A2525A" w:rsidRPr="0026297D" w:rsidRDefault="00A2525A" w:rsidP="00A2525A">
      <w:pPr>
        <w:pStyle w:val="1"/>
        <w:widowControl w:val="0"/>
        <w:jc w:val="both"/>
        <w:rPr>
          <w:szCs w:val="24"/>
        </w:rPr>
      </w:pPr>
      <w:r w:rsidRPr="00166989">
        <w:rPr>
          <w:b/>
          <w:i/>
          <w:szCs w:val="24"/>
        </w:rPr>
        <w:t xml:space="preserve">     </w:t>
      </w:r>
      <w:r w:rsidRPr="0026297D">
        <w:rPr>
          <w:szCs w:val="24"/>
        </w:rPr>
        <w:t>Снег пятнами ложится в долине, украшает деревья, кусты на берегах речонок, на склонах оврагов.</w:t>
      </w:r>
    </w:p>
    <w:p w:rsidR="00A2525A" w:rsidRPr="00166989" w:rsidRDefault="00A2525A" w:rsidP="00A2525A">
      <w:pPr>
        <w:pStyle w:val="1"/>
        <w:widowControl w:val="0"/>
        <w:jc w:val="both"/>
        <w:rPr>
          <w:szCs w:val="24"/>
        </w:rPr>
      </w:pPr>
      <w:r w:rsidRPr="00166989">
        <w:rPr>
          <w:szCs w:val="24"/>
        </w:rPr>
        <w:t xml:space="preserve">     На окраине деревни пируют дрозды. Они приютились на рябине и перелетают с ветки на ветку, обирают с нее спелые ягоды.</w:t>
      </w:r>
    </w:p>
    <w:p w:rsidR="00A2525A" w:rsidRPr="00166989" w:rsidRDefault="00A2525A" w:rsidP="00A2525A">
      <w:pPr>
        <w:pStyle w:val="1"/>
        <w:widowControl w:val="0"/>
        <w:jc w:val="both"/>
        <w:rPr>
          <w:szCs w:val="24"/>
        </w:rPr>
      </w:pPr>
      <w:r w:rsidRPr="00166989">
        <w:rPr>
          <w:szCs w:val="24"/>
        </w:rPr>
        <w:t xml:space="preserve">     Принялся за обновки заяц. Белеет зайчонок с ног, меняет шубку под цвет снега. Так его труднее заметить.</w:t>
      </w:r>
    </w:p>
    <w:p w:rsidR="00A2525A" w:rsidRPr="0026297D" w:rsidRDefault="00A2525A" w:rsidP="00A2525A">
      <w:pPr>
        <w:pStyle w:val="1"/>
        <w:widowControl w:val="0"/>
        <w:jc w:val="both"/>
        <w:rPr>
          <w:szCs w:val="24"/>
        </w:rPr>
      </w:pPr>
      <w:r w:rsidRPr="00166989">
        <w:rPr>
          <w:szCs w:val="24"/>
        </w:rPr>
        <w:t xml:space="preserve">     Все крепче забирает </w:t>
      </w:r>
      <w:r w:rsidRPr="0026297D">
        <w:rPr>
          <w:szCs w:val="24"/>
        </w:rPr>
        <w:t>зима, все чаще непогода. Крутится поземка, переползает через дороги, овраги, покрывает неровности земли. Дни прибавляются, а рассвет с сумерками в полдень встречаются. Природа замирает в ожидании зимы.</w:t>
      </w:r>
    </w:p>
    <w:p w:rsidR="00A2525A" w:rsidRPr="0026297D" w:rsidRDefault="00A2525A" w:rsidP="00A2525A">
      <w:pPr>
        <w:pStyle w:val="1"/>
        <w:widowControl w:val="0"/>
        <w:ind w:firstLine="568"/>
        <w:jc w:val="right"/>
        <w:rPr>
          <w:szCs w:val="24"/>
        </w:rPr>
      </w:pPr>
      <w:r w:rsidRPr="0026297D">
        <w:rPr>
          <w:szCs w:val="24"/>
        </w:rPr>
        <w:t>По А. Стрижову</w:t>
      </w:r>
    </w:p>
    <w:p w:rsidR="00A2525A" w:rsidRPr="0026297D" w:rsidRDefault="00A2525A" w:rsidP="00A2525A">
      <w:pPr>
        <w:pStyle w:val="1"/>
        <w:widowControl w:val="0"/>
        <w:jc w:val="right"/>
        <w:rPr>
          <w:szCs w:val="24"/>
        </w:rPr>
      </w:pPr>
      <w:r w:rsidRPr="0026297D">
        <w:rPr>
          <w:szCs w:val="24"/>
        </w:rPr>
        <w:t>109 слов</w:t>
      </w:r>
    </w:p>
    <w:p w:rsidR="00A2525A" w:rsidRPr="00166989" w:rsidRDefault="00A2525A" w:rsidP="00A2525A">
      <w:pPr>
        <w:pStyle w:val="1"/>
        <w:widowControl w:val="0"/>
        <w:ind w:firstLine="568"/>
        <w:jc w:val="center"/>
        <w:rPr>
          <w:b/>
          <w:szCs w:val="24"/>
        </w:rPr>
      </w:pPr>
      <w:r w:rsidRPr="00166989">
        <w:rPr>
          <w:b/>
          <w:szCs w:val="24"/>
        </w:rPr>
        <w:t>Грамматические задания.</w:t>
      </w:r>
    </w:p>
    <w:p w:rsidR="00A2525A" w:rsidRPr="00166989" w:rsidRDefault="00A2525A" w:rsidP="009E3CC6">
      <w:pPr>
        <w:pStyle w:val="1"/>
        <w:widowControl w:val="0"/>
        <w:numPr>
          <w:ilvl w:val="0"/>
          <w:numId w:val="19"/>
        </w:numPr>
        <w:jc w:val="both"/>
        <w:rPr>
          <w:b/>
          <w:i/>
          <w:szCs w:val="24"/>
          <w:u w:val="single"/>
        </w:rPr>
      </w:pPr>
      <w:r w:rsidRPr="00166989">
        <w:rPr>
          <w:b/>
          <w:i/>
          <w:szCs w:val="24"/>
          <w:u w:val="single"/>
        </w:rPr>
        <w:t>Произвести синтаксический разбор предложения.</w:t>
      </w:r>
    </w:p>
    <w:p w:rsidR="00A2525A" w:rsidRPr="00166989" w:rsidRDefault="00A2525A" w:rsidP="00A2525A">
      <w:pPr>
        <w:pStyle w:val="1"/>
        <w:widowControl w:val="0"/>
        <w:ind w:left="568"/>
        <w:jc w:val="both"/>
        <w:rPr>
          <w:szCs w:val="24"/>
        </w:rPr>
      </w:pPr>
      <w:r w:rsidRPr="00166989">
        <w:rPr>
          <w:b/>
          <w:i/>
          <w:szCs w:val="24"/>
        </w:rPr>
        <w:t xml:space="preserve">1в. </w:t>
      </w:r>
      <w:r w:rsidRPr="00166989">
        <w:rPr>
          <w:szCs w:val="24"/>
        </w:rPr>
        <w:t>Снег пятнами ложится в долине, украшает деревья, кусты на берегах речонок, на склонах оврагов.</w:t>
      </w:r>
    </w:p>
    <w:p w:rsidR="00A2525A" w:rsidRPr="00166989" w:rsidRDefault="00A2525A" w:rsidP="00A2525A">
      <w:pPr>
        <w:pStyle w:val="1"/>
        <w:widowControl w:val="0"/>
        <w:ind w:firstLine="568"/>
        <w:jc w:val="both"/>
        <w:rPr>
          <w:szCs w:val="24"/>
        </w:rPr>
      </w:pPr>
      <w:r w:rsidRPr="00166989">
        <w:rPr>
          <w:b/>
          <w:i/>
          <w:szCs w:val="24"/>
        </w:rPr>
        <w:t>2в.</w:t>
      </w:r>
      <w:r w:rsidRPr="00166989">
        <w:rPr>
          <w:szCs w:val="24"/>
        </w:rPr>
        <w:t xml:space="preserve"> Крутится поземка, переползает через дороги, овраги, покрывает неровности земли.</w:t>
      </w:r>
    </w:p>
    <w:p w:rsidR="00A2525A" w:rsidRPr="00166989" w:rsidRDefault="00A2525A" w:rsidP="009E3CC6">
      <w:pPr>
        <w:pStyle w:val="1"/>
        <w:widowControl w:val="0"/>
        <w:numPr>
          <w:ilvl w:val="0"/>
          <w:numId w:val="18"/>
        </w:numPr>
        <w:jc w:val="both"/>
        <w:rPr>
          <w:b/>
          <w:i/>
          <w:szCs w:val="24"/>
          <w:u w:val="single"/>
        </w:rPr>
      </w:pPr>
      <w:r w:rsidRPr="00166989">
        <w:rPr>
          <w:b/>
          <w:i/>
          <w:szCs w:val="24"/>
          <w:u w:val="single"/>
        </w:rPr>
        <w:t>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 xml:space="preserve">1в. </w:t>
      </w:r>
      <w:r w:rsidRPr="00166989">
        <w:rPr>
          <w:szCs w:val="24"/>
        </w:rPr>
        <w:t>Переползает</w:t>
      </w:r>
    </w:p>
    <w:p w:rsidR="00A2525A" w:rsidRPr="00166989" w:rsidRDefault="00A2525A" w:rsidP="00A2525A">
      <w:pPr>
        <w:pStyle w:val="1"/>
        <w:widowControl w:val="0"/>
        <w:ind w:left="568"/>
        <w:jc w:val="both"/>
        <w:rPr>
          <w:szCs w:val="24"/>
        </w:rPr>
      </w:pPr>
      <w:r w:rsidRPr="00166989">
        <w:rPr>
          <w:b/>
          <w:i/>
          <w:szCs w:val="24"/>
        </w:rPr>
        <w:t xml:space="preserve">2в. </w:t>
      </w:r>
      <w:r w:rsidRPr="00166989">
        <w:rPr>
          <w:szCs w:val="24"/>
        </w:rPr>
        <w:t>Принялся</w:t>
      </w:r>
    </w:p>
    <w:p w:rsidR="00A2525A" w:rsidRPr="00166989" w:rsidRDefault="00A2525A" w:rsidP="00A2525A">
      <w:pPr>
        <w:pStyle w:val="1"/>
        <w:widowControl w:val="0"/>
        <w:jc w:val="both"/>
        <w:rPr>
          <w:szCs w:val="24"/>
        </w:rPr>
      </w:pPr>
      <w:r w:rsidRPr="00166989">
        <w:rPr>
          <w:szCs w:val="24"/>
        </w:rPr>
        <w:t xml:space="preserve">                                                                            </w:t>
      </w:r>
      <w:r w:rsidRPr="00166989">
        <w:rPr>
          <w:b/>
          <w:szCs w:val="24"/>
        </w:rPr>
        <w:t>Ответ</w:t>
      </w:r>
    </w:p>
    <w:p w:rsidR="00A2525A" w:rsidRPr="00166989" w:rsidRDefault="00A2525A" w:rsidP="00A2525A">
      <w:pPr>
        <w:pStyle w:val="1"/>
        <w:widowControl w:val="0"/>
        <w:rPr>
          <w:b/>
          <w:szCs w:val="24"/>
        </w:rPr>
      </w:pPr>
      <w:r w:rsidRPr="00166989">
        <w:rPr>
          <w:szCs w:val="24"/>
        </w:rPr>
        <w:t xml:space="preserve">                                     </w:t>
      </w:r>
      <w:r w:rsidRPr="00166989">
        <w:rPr>
          <w:b/>
          <w:szCs w:val="24"/>
        </w:rPr>
        <w:t>Грамматические задания.</w:t>
      </w:r>
    </w:p>
    <w:p w:rsidR="00A2525A" w:rsidRPr="00166989" w:rsidRDefault="00A2525A" w:rsidP="00A2525A">
      <w:pPr>
        <w:pStyle w:val="1"/>
        <w:widowControl w:val="0"/>
        <w:ind w:left="568"/>
        <w:jc w:val="both"/>
        <w:rPr>
          <w:b/>
          <w:i/>
          <w:szCs w:val="24"/>
          <w:u w:val="single"/>
        </w:rPr>
      </w:pPr>
      <w:r w:rsidRPr="00166989">
        <w:rPr>
          <w:b/>
          <w:i/>
          <w:szCs w:val="24"/>
          <w:u w:val="single"/>
        </w:rPr>
        <w:t>1.Произвести синтаксический разбор предложения.</w:t>
      </w:r>
    </w:p>
    <w:p w:rsidR="00A2525A" w:rsidRPr="00166989" w:rsidRDefault="00A2525A" w:rsidP="00A2525A">
      <w:pPr>
        <w:pStyle w:val="1"/>
        <w:widowControl w:val="0"/>
        <w:ind w:left="568"/>
        <w:jc w:val="both"/>
        <w:rPr>
          <w:szCs w:val="24"/>
        </w:rPr>
      </w:pPr>
      <w:r w:rsidRPr="00166989">
        <w:rPr>
          <w:b/>
          <w:i/>
          <w:szCs w:val="24"/>
        </w:rPr>
        <w:t xml:space="preserve">1в. </w:t>
      </w:r>
      <w:r w:rsidRPr="00166989">
        <w:rPr>
          <w:szCs w:val="24"/>
        </w:rPr>
        <w:t>Снег (подл.-сущ.) пятнами(доп.сущ.) ложится(сказ.-гл.) в(предл.) долине(обст.-сущ.)украшает(сказ-гл.) деревья(доп.-сущ.), кусты(доп.-сущ.) на(предл.) берегах(обст.-сущ.) речонок(доп.-сущ.), на(предл.) склонах(обст.-сущ.) оврагов(доп.-сущ.). (Повеств., невоскл., прост, двусост., осложн. однор. сказуем., распр., осложн. однор. дополн.  и обстоят.)</w:t>
      </w:r>
    </w:p>
    <w:p w:rsidR="00A2525A" w:rsidRPr="00166989" w:rsidRDefault="00A2525A" w:rsidP="00A2525A">
      <w:pPr>
        <w:pStyle w:val="1"/>
        <w:widowControl w:val="0"/>
        <w:ind w:left="568"/>
        <w:jc w:val="both"/>
        <w:rPr>
          <w:szCs w:val="24"/>
        </w:rPr>
      </w:pPr>
      <w:r w:rsidRPr="00166989">
        <w:rPr>
          <w:b/>
          <w:i/>
          <w:szCs w:val="24"/>
        </w:rPr>
        <w:t>2в.</w:t>
      </w:r>
      <w:r w:rsidRPr="00166989">
        <w:rPr>
          <w:szCs w:val="24"/>
        </w:rPr>
        <w:t xml:space="preserve"> Крутится(сказ.-гл.) поземка(подл.-сущ.), переползает(сказ.-гл.) через(предл.) дороги(доп.-сущ.), овраги(доп.-сущ.), покрывает(сказ.-гл.) неровности(доп.-сущ.) земли(опр.-сущ.). (Повеств., невоскл., прост, двусост., осложн. однор. сказуем., распр., осложн. однор. дополн.)</w:t>
      </w:r>
    </w:p>
    <w:p w:rsidR="00A2525A" w:rsidRPr="00166989" w:rsidRDefault="00A2525A" w:rsidP="00A2525A">
      <w:pPr>
        <w:pStyle w:val="1"/>
        <w:widowControl w:val="0"/>
        <w:ind w:left="425"/>
        <w:jc w:val="both"/>
        <w:rPr>
          <w:b/>
          <w:i/>
          <w:szCs w:val="24"/>
          <w:u w:val="single"/>
        </w:rPr>
      </w:pPr>
      <w:r w:rsidRPr="00166989">
        <w:rPr>
          <w:b/>
          <w:i/>
          <w:szCs w:val="24"/>
          <w:u w:val="single"/>
        </w:rPr>
        <w:t>2.Произвести морфологический разбор слова.</w:t>
      </w:r>
    </w:p>
    <w:p w:rsidR="00A2525A" w:rsidRPr="00166989" w:rsidRDefault="00A2525A" w:rsidP="00A2525A">
      <w:pPr>
        <w:pStyle w:val="1"/>
        <w:widowControl w:val="0"/>
        <w:ind w:firstLine="568"/>
        <w:jc w:val="both"/>
        <w:rPr>
          <w:szCs w:val="24"/>
        </w:rPr>
      </w:pPr>
      <w:r w:rsidRPr="00166989">
        <w:rPr>
          <w:b/>
          <w:i/>
          <w:szCs w:val="24"/>
        </w:rPr>
        <w:t xml:space="preserve">1в. </w:t>
      </w:r>
      <w:r w:rsidRPr="00166989">
        <w:rPr>
          <w:szCs w:val="24"/>
        </w:rPr>
        <w:t>Украшает - глаг., т.к. обозн. действие предм., отвеч. на вопр. что делает?</w:t>
      </w:r>
    </w:p>
    <w:p w:rsidR="00A2525A" w:rsidRPr="00166989" w:rsidRDefault="00A2525A" w:rsidP="00A2525A">
      <w:pPr>
        <w:pStyle w:val="1"/>
        <w:widowControl w:val="0"/>
        <w:ind w:firstLine="568"/>
        <w:jc w:val="both"/>
        <w:rPr>
          <w:szCs w:val="24"/>
        </w:rPr>
      </w:pPr>
      <w:r w:rsidRPr="00166989">
        <w:rPr>
          <w:szCs w:val="24"/>
        </w:rPr>
        <w:t>Н.ф.- украшать.</w:t>
      </w:r>
    </w:p>
    <w:p w:rsidR="00A2525A" w:rsidRPr="00166989" w:rsidRDefault="00A2525A" w:rsidP="00A2525A">
      <w:pPr>
        <w:pStyle w:val="1"/>
        <w:widowControl w:val="0"/>
        <w:ind w:firstLine="568"/>
        <w:jc w:val="both"/>
        <w:rPr>
          <w:szCs w:val="24"/>
        </w:rPr>
      </w:pPr>
      <w:r w:rsidRPr="00166989">
        <w:rPr>
          <w:szCs w:val="24"/>
        </w:rPr>
        <w:t>Морф. призн.:</w:t>
      </w:r>
    </w:p>
    <w:p w:rsidR="00A2525A" w:rsidRPr="00166989" w:rsidRDefault="00A2525A" w:rsidP="00A2525A">
      <w:pPr>
        <w:pStyle w:val="1"/>
        <w:widowControl w:val="0"/>
        <w:ind w:firstLine="568"/>
        <w:jc w:val="both"/>
        <w:rPr>
          <w:szCs w:val="24"/>
        </w:rPr>
      </w:pPr>
      <w:r w:rsidRPr="00166989">
        <w:rPr>
          <w:szCs w:val="24"/>
        </w:rPr>
        <w:t>пост.- несов .вид,1 спр., перех., невозвр.;</w:t>
      </w:r>
    </w:p>
    <w:p w:rsidR="00A2525A" w:rsidRPr="00166989" w:rsidRDefault="00A2525A" w:rsidP="00A2525A">
      <w:pPr>
        <w:pStyle w:val="1"/>
        <w:widowControl w:val="0"/>
        <w:ind w:firstLine="568"/>
        <w:jc w:val="both"/>
        <w:rPr>
          <w:szCs w:val="24"/>
        </w:rPr>
      </w:pPr>
      <w:r w:rsidRPr="00166989">
        <w:rPr>
          <w:szCs w:val="24"/>
        </w:rPr>
        <w:t>непост.-изъявит.накл.,наст.вр.,ед.ч.,3 лицо.</w:t>
      </w:r>
    </w:p>
    <w:p w:rsidR="00A2525A" w:rsidRPr="00166989" w:rsidRDefault="00A2525A" w:rsidP="00A2525A">
      <w:pPr>
        <w:pStyle w:val="1"/>
        <w:widowControl w:val="0"/>
        <w:ind w:firstLine="568"/>
        <w:jc w:val="both"/>
        <w:rPr>
          <w:szCs w:val="24"/>
        </w:rPr>
      </w:pPr>
      <w:r w:rsidRPr="00166989">
        <w:rPr>
          <w:szCs w:val="24"/>
        </w:rPr>
        <w:t>Синт. ф.- (Снег что делает?)украшает-сказуемое.</w:t>
      </w:r>
    </w:p>
    <w:p w:rsidR="00A2525A" w:rsidRPr="00166989" w:rsidRDefault="00A2525A" w:rsidP="00A2525A">
      <w:pPr>
        <w:pStyle w:val="1"/>
        <w:widowControl w:val="0"/>
        <w:ind w:firstLine="568"/>
        <w:jc w:val="both"/>
        <w:rPr>
          <w:szCs w:val="24"/>
        </w:rPr>
      </w:pPr>
      <w:r w:rsidRPr="00166989">
        <w:rPr>
          <w:b/>
          <w:i/>
          <w:szCs w:val="24"/>
        </w:rPr>
        <w:t xml:space="preserve">2в. </w:t>
      </w:r>
      <w:r w:rsidRPr="00166989">
        <w:rPr>
          <w:szCs w:val="24"/>
        </w:rPr>
        <w:t>Покрывает- глаг., т.к. обозн. действие предм., отвеч. на вопр. что делает?</w:t>
      </w:r>
    </w:p>
    <w:p w:rsidR="00A2525A" w:rsidRPr="00166989" w:rsidRDefault="00A2525A" w:rsidP="00A2525A">
      <w:pPr>
        <w:pStyle w:val="1"/>
        <w:widowControl w:val="0"/>
        <w:ind w:firstLine="568"/>
        <w:jc w:val="both"/>
        <w:rPr>
          <w:szCs w:val="24"/>
        </w:rPr>
      </w:pPr>
      <w:r w:rsidRPr="00166989">
        <w:rPr>
          <w:szCs w:val="24"/>
        </w:rPr>
        <w:t>Н.ф.- покрывать.</w:t>
      </w:r>
    </w:p>
    <w:p w:rsidR="00A2525A" w:rsidRPr="00166989" w:rsidRDefault="00A2525A" w:rsidP="00A2525A">
      <w:pPr>
        <w:pStyle w:val="1"/>
        <w:widowControl w:val="0"/>
        <w:ind w:firstLine="568"/>
        <w:jc w:val="both"/>
        <w:rPr>
          <w:szCs w:val="24"/>
        </w:rPr>
      </w:pPr>
      <w:r w:rsidRPr="00166989">
        <w:rPr>
          <w:szCs w:val="24"/>
        </w:rPr>
        <w:t>Морф.призн.:</w:t>
      </w:r>
    </w:p>
    <w:p w:rsidR="00A2525A" w:rsidRPr="00166989" w:rsidRDefault="00A2525A" w:rsidP="00A2525A">
      <w:pPr>
        <w:pStyle w:val="1"/>
        <w:widowControl w:val="0"/>
        <w:ind w:firstLine="568"/>
        <w:jc w:val="both"/>
        <w:rPr>
          <w:szCs w:val="24"/>
        </w:rPr>
      </w:pPr>
      <w:r w:rsidRPr="00166989">
        <w:rPr>
          <w:szCs w:val="24"/>
        </w:rPr>
        <w:t>пост.- несов .вид,1 спр., перех., невозвр.;</w:t>
      </w:r>
    </w:p>
    <w:p w:rsidR="00A2525A" w:rsidRPr="00166989" w:rsidRDefault="00A2525A" w:rsidP="00A2525A">
      <w:pPr>
        <w:pStyle w:val="1"/>
        <w:widowControl w:val="0"/>
        <w:ind w:firstLine="568"/>
        <w:jc w:val="both"/>
        <w:rPr>
          <w:szCs w:val="24"/>
        </w:rPr>
      </w:pPr>
      <w:r w:rsidRPr="00166989">
        <w:rPr>
          <w:szCs w:val="24"/>
        </w:rPr>
        <w:t>непост.-изъявит.накл.,наст.вр.,ед.ч.,3 лицо.</w:t>
      </w:r>
    </w:p>
    <w:p w:rsidR="00A2525A" w:rsidRPr="00166989" w:rsidRDefault="00A2525A" w:rsidP="00A2525A">
      <w:pPr>
        <w:pStyle w:val="1"/>
        <w:widowControl w:val="0"/>
        <w:ind w:firstLine="568"/>
        <w:jc w:val="both"/>
        <w:rPr>
          <w:szCs w:val="24"/>
        </w:rPr>
      </w:pPr>
      <w:r w:rsidRPr="00166989">
        <w:rPr>
          <w:szCs w:val="24"/>
        </w:rPr>
        <w:t>Синт. ф. - (Позёмка что делает?)покрывает -сказуемое.</w:t>
      </w:r>
    </w:p>
    <w:p w:rsidR="00A2525A" w:rsidRPr="00166989" w:rsidRDefault="00A2525A" w:rsidP="00A2525A">
      <w:pPr>
        <w:pStyle w:val="1"/>
        <w:widowControl w:val="0"/>
        <w:ind w:left="568"/>
        <w:jc w:val="both"/>
        <w:rPr>
          <w:szCs w:val="24"/>
        </w:rPr>
      </w:pPr>
    </w:p>
    <w:p w:rsidR="00A2525A" w:rsidRPr="00280711" w:rsidRDefault="00A2525A" w:rsidP="00A2525A">
      <w:pPr>
        <w:pStyle w:val="a3"/>
        <w:shd w:val="clear" w:color="auto" w:fill="FFFFFF"/>
        <w:jc w:val="both"/>
        <w:rPr>
          <w:b/>
          <w:i/>
          <w:u w:val="single"/>
        </w:rPr>
      </w:pPr>
      <w:r w:rsidRPr="00280711">
        <w:rPr>
          <w:b/>
          <w:i/>
          <w:u w:val="single"/>
        </w:rPr>
        <w:t>Диктант оценивается одной отметкой.</w:t>
      </w:r>
    </w:p>
    <w:p w:rsidR="00A2525A" w:rsidRPr="00280711" w:rsidRDefault="00A2525A" w:rsidP="00A2525A">
      <w:pPr>
        <w:spacing w:after="0" w:line="240" w:lineRule="auto"/>
        <w:jc w:val="both"/>
        <w:rPr>
          <w:rFonts w:ascii="Times New Roman" w:hAnsi="Times New Roman" w:cs="Times New Roman"/>
          <w:b/>
          <w:bCs/>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выставляется за безошибочную работу, а также при  наличии в ней 1 негрубой орфографической или 1 негрубой пунктуационной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 Оценка «3» </w:t>
      </w:r>
      <w:r w:rsidRPr="00280711">
        <w:rPr>
          <w:rFonts w:ascii="Times New Roman" w:hAnsi="Times New Roman" w:cs="Times New Roman"/>
          <w:sz w:val="24"/>
          <w:szCs w:val="24"/>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A2525A" w:rsidRPr="00280711" w:rsidRDefault="00A2525A" w:rsidP="00A2525A">
      <w:pPr>
        <w:spacing w:after="0" w:line="240" w:lineRule="auto"/>
        <w:jc w:val="both"/>
        <w:rPr>
          <w:rFonts w:ascii="Times New Roman" w:hAnsi="Times New Roman" w:cs="Times New Roman"/>
          <w:sz w:val="24"/>
          <w:szCs w:val="24"/>
          <w:u w:val="single"/>
        </w:rPr>
      </w:pPr>
      <w:r w:rsidRPr="00280711">
        <w:rPr>
          <w:rFonts w:ascii="Times New Roman" w:hAnsi="Times New Roman" w:cs="Times New Roman"/>
          <w:b/>
          <w:bCs/>
          <w:i/>
          <w:iCs/>
          <w:sz w:val="24"/>
          <w:szCs w:val="24"/>
          <w:u w:val="single"/>
        </w:rPr>
        <w:t>При оценке выполнения дополнительных заданий рекомендуется руководствоваться следующим</w:t>
      </w:r>
      <w:r w:rsidRPr="00280711">
        <w:rPr>
          <w:rFonts w:ascii="Times New Roman" w:hAnsi="Times New Roman" w:cs="Times New Roman"/>
          <w:sz w:val="24"/>
          <w:szCs w:val="24"/>
          <w:u w:val="single"/>
        </w:rPr>
        <w:t>.</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«5» </w:t>
      </w:r>
      <w:r w:rsidRPr="00280711">
        <w:rPr>
          <w:rFonts w:ascii="Times New Roman" w:hAnsi="Times New Roman" w:cs="Times New Roman"/>
          <w:sz w:val="24"/>
          <w:szCs w:val="24"/>
        </w:rPr>
        <w:t>ставится, если ученик выполнил все задания верно.</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«4</w:t>
      </w:r>
      <w:r w:rsidRPr="00280711">
        <w:rPr>
          <w:rFonts w:ascii="Times New Roman" w:hAnsi="Times New Roman" w:cs="Times New Roman"/>
          <w:sz w:val="24"/>
          <w:szCs w:val="24"/>
        </w:rPr>
        <w:t>» ставится, если ученик выполнил правильно не менее ¾  заданий.</w:t>
      </w:r>
    </w:p>
    <w:p w:rsidR="00A2525A" w:rsidRPr="00280711"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 xml:space="preserve">Оценка «3» </w:t>
      </w:r>
      <w:r w:rsidRPr="00280711">
        <w:rPr>
          <w:rFonts w:ascii="Times New Roman" w:hAnsi="Times New Roman" w:cs="Times New Roman"/>
          <w:sz w:val="24"/>
          <w:szCs w:val="24"/>
        </w:rPr>
        <w:t>ставится за работу, в которой правильно выполнено не менее половины заданий.</w:t>
      </w:r>
    </w:p>
    <w:p w:rsidR="00A2525A" w:rsidRDefault="00A2525A" w:rsidP="00A2525A">
      <w:pPr>
        <w:spacing w:after="0" w:line="240" w:lineRule="auto"/>
        <w:jc w:val="both"/>
        <w:rPr>
          <w:rFonts w:ascii="Times New Roman" w:hAnsi="Times New Roman" w:cs="Times New Roman"/>
          <w:sz w:val="24"/>
          <w:szCs w:val="24"/>
        </w:rPr>
      </w:pPr>
      <w:r w:rsidRPr="00280711">
        <w:rPr>
          <w:rFonts w:ascii="Times New Roman" w:hAnsi="Times New Roman" w:cs="Times New Roman"/>
          <w:b/>
          <w:bCs/>
          <w:sz w:val="24"/>
          <w:szCs w:val="24"/>
        </w:rPr>
        <w:t>Оценка «2»</w:t>
      </w:r>
      <w:r w:rsidRPr="00280711">
        <w:rPr>
          <w:rFonts w:ascii="Times New Roman" w:hAnsi="Times New Roman" w:cs="Times New Roman"/>
          <w:sz w:val="24"/>
          <w:szCs w:val="24"/>
        </w:rPr>
        <w:t xml:space="preserve"> ставится за работу, в которой не выполнено больше половины заданий.</w:t>
      </w:r>
    </w:p>
    <w:p w:rsidR="00A2525A" w:rsidRPr="00166989" w:rsidRDefault="00A2525A" w:rsidP="00A2525A">
      <w:pPr>
        <w:pStyle w:val="1"/>
        <w:widowControl w:val="0"/>
        <w:ind w:left="568"/>
        <w:jc w:val="both"/>
        <w:rPr>
          <w:szCs w:val="24"/>
        </w:rPr>
      </w:pPr>
    </w:p>
    <w:p w:rsidR="00A2525A" w:rsidRPr="00166989" w:rsidRDefault="00A2525A" w:rsidP="00A2525A">
      <w:pPr>
        <w:pStyle w:val="1"/>
        <w:widowControl w:val="0"/>
        <w:rPr>
          <w:b/>
          <w:szCs w:val="24"/>
        </w:rPr>
      </w:pPr>
      <w:r w:rsidRPr="0026297D">
        <w:rPr>
          <w:b/>
          <w:szCs w:val="24"/>
          <w:u w:val="single"/>
        </w:rPr>
        <w:t xml:space="preserve">19.    </w:t>
      </w:r>
      <w:r w:rsidRPr="0026297D">
        <w:rPr>
          <w:b/>
          <w:u w:val="single"/>
          <w:lang w:val="tt-RU"/>
        </w:rPr>
        <w:t>Итоговая контрольная работа</w:t>
      </w:r>
      <w:r w:rsidRPr="0026297D">
        <w:rPr>
          <w:b/>
          <w:szCs w:val="24"/>
          <w:u w:val="single"/>
        </w:rPr>
        <w:t xml:space="preserve">  (контрольный диктант</w:t>
      </w:r>
      <w:r>
        <w:rPr>
          <w:szCs w:val="24"/>
        </w:rPr>
        <w:t>).</w:t>
      </w:r>
      <w:r w:rsidRPr="00166989">
        <w:rPr>
          <w:szCs w:val="24"/>
        </w:rPr>
        <w:t xml:space="preserve">                         </w:t>
      </w:r>
    </w:p>
    <w:p w:rsidR="00A2525A" w:rsidRPr="00166989" w:rsidRDefault="00A2525A" w:rsidP="00A2525A">
      <w:pPr>
        <w:pStyle w:val="1"/>
        <w:widowControl w:val="0"/>
        <w:jc w:val="center"/>
        <w:rPr>
          <w:b/>
          <w:szCs w:val="24"/>
        </w:rPr>
      </w:pPr>
    </w:p>
    <w:p w:rsidR="00A2525A" w:rsidRPr="00166989" w:rsidRDefault="00A2525A" w:rsidP="00A2525A">
      <w:pPr>
        <w:pStyle w:val="1"/>
        <w:widowControl w:val="0"/>
        <w:rPr>
          <w:b/>
          <w:szCs w:val="24"/>
        </w:rPr>
      </w:pPr>
      <w:r w:rsidRPr="00166989">
        <w:rPr>
          <w:b/>
          <w:szCs w:val="24"/>
        </w:rPr>
        <w:t xml:space="preserve">                                                                          Первое знакомство</w:t>
      </w:r>
    </w:p>
    <w:p w:rsidR="00A2525A" w:rsidRPr="00166989" w:rsidRDefault="00A2525A" w:rsidP="00A2525A">
      <w:pPr>
        <w:spacing w:after="0" w:line="240" w:lineRule="auto"/>
        <w:rPr>
          <w:rFonts w:ascii="Times New Roman" w:hAnsi="Times New Roman" w:cs="Times New Roman"/>
          <w:b/>
          <w:sz w:val="24"/>
          <w:szCs w:val="24"/>
        </w:rPr>
      </w:pPr>
      <w:r w:rsidRPr="00166989">
        <w:rPr>
          <w:rFonts w:ascii="Times New Roman" w:hAnsi="Times New Roman" w:cs="Times New Roman"/>
          <w:b/>
          <w:sz w:val="24"/>
          <w:szCs w:val="24"/>
        </w:rPr>
        <w:t xml:space="preserve">    </w:t>
      </w:r>
      <w:r w:rsidRPr="00166989">
        <w:rPr>
          <w:rFonts w:ascii="Times New Roman" w:hAnsi="Times New Roman" w:cs="Times New Roman"/>
          <w:bCs/>
          <w:sz w:val="24"/>
          <w:szCs w:val="24"/>
        </w:rPr>
        <w:t xml:space="preserve"> Маркидон был совсем маленьким, когда он впервые увидел и услышал скворца. Было это в марте.</w:t>
      </w:r>
    </w:p>
    <w:p w:rsidR="00A2525A" w:rsidRPr="00166989" w:rsidRDefault="00A2525A" w:rsidP="00A2525A">
      <w:pPr>
        <w:spacing w:after="0" w:line="240" w:lineRule="auto"/>
        <w:ind w:right="52"/>
        <w:rPr>
          <w:rFonts w:ascii="Times New Roman" w:hAnsi="Times New Roman" w:cs="Times New Roman"/>
          <w:bCs/>
          <w:sz w:val="24"/>
          <w:szCs w:val="24"/>
        </w:rPr>
      </w:pPr>
      <w:r w:rsidRPr="00166989">
        <w:rPr>
          <w:rFonts w:ascii="Times New Roman" w:hAnsi="Times New Roman" w:cs="Times New Roman"/>
          <w:bCs/>
          <w:sz w:val="24"/>
          <w:szCs w:val="24"/>
        </w:rPr>
        <w:t xml:space="preserve">   Мать закутала ребёнка в тряпьё и вынесла во двор, усадила на завалинку возле длинной жердины, увенчанной кудрявой веткой.</w:t>
      </w:r>
    </w:p>
    <w:p w:rsidR="00A2525A" w:rsidRPr="00166989" w:rsidRDefault="00A2525A" w:rsidP="00A2525A">
      <w:pPr>
        <w:spacing w:after="0" w:line="240" w:lineRule="auto"/>
        <w:ind w:right="52"/>
        <w:rPr>
          <w:rFonts w:ascii="Times New Roman" w:hAnsi="Times New Roman" w:cs="Times New Roman"/>
          <w:bCs/>
          <w:sz w:val="24"/>
          <w:szCs w:val="24"/>
        </w:rPr>
      </w:pPr>
      <w:r w:rsidRPr="00166989">
        <w:rPr>
          <w:rFonts w:ascii="Times New Roman" w:hAnsi="Times New Roman" w:cs="Times New Roman"/>
          <w:bCs/>
          <w:sz w:val="24"/>
          <w:szCs w:val="24"/>
        </w:rPr>
        <w:t xml:space="preserve">   У края завалинки с соломенной крыши падали рыжие сосульки. Там копошились воробьи. Они охотились за букашками. Мальчонке было удивительно наблюдать, как эти шустрые воробьишки клевали по  букашке, запивали из крохотной лужицы, образовавшейся от растаявших сосулек.</w:t>
      </w:r>
    </w:p>
    <w:p w:rsidR="00A2525A" w:rsidRPr="00166989" w:rsidRDefault="00A2525A" w:rsidP="00A2525A">
      <w:pPr>
        <w:spacing w:after="0" w:line="240" w:lineRule="auto"/>
        <w:ind w:right="52"/>
        <w:rPr>
          <w:rFonts w:ascii="Times New Roman" w:hAnsi="Times New Roman" w:cs="Times New Roman"/>
          <w:bCs/>
          <w:sz w:val="24"/>
          <w:szCs w:val="24"/>
        </w:rPr>
      </w:pPr>
      <w:r w:rsidRPr="00166989">
        <w:rPr>
          <w:rFonts w:ascii="Times New Roman" w:hAnsi="Times New Roman" w:cs="Times New Roman"/>
          <w:bCs/>
          <w:sz w:val="24"/>
          <w:szCs w:val="24"/>
        </w:rPr>
        <w:t xml:space="preserve">   Отвлекало мальчонку какое-то прищёлкивание и шипение, раздававшееся сверху. Мальчишка поднял глаза, увидел на ветке небольшую чёрную  птицу и понял, что это поёт она. Это был скворец. Именно  от неё лилось шипение, похожее на куриное кудахтанье. Скворец напелся вдоволь и улетел.</w:t>
      </w:r>
    </w:p>
    <w:p w:rsidR="00A2525A" w:rsidRPr="00166989" w:rsidRDefault="00A2525A" w:rsidP="00A2525A">
      <w:pPr>
        <w:spacing w:after="0" w:line="240" w:lineRule="auto"/>
        <w:ind w:right="52"/>
        <w:jc w:val="right"/>
        <w:rPr>
          <w:rFonts w:ascii="Times New Roman" w:hAnsi="Times New Roman" w:cs="Times New Roman"/>
          <w:bCs/>
          <w:sz w:val="24"/>
          <w:szCs w:val="24"/>
        </w:rPr>
      </w:pPr>
      <w:r w:rsidRPr="00166989">
        <w:rPr>
          <w:rFonts w:ascii="Times New Roman" w:hAnsi="Times New Roman" w:cs="Times New Roman"/>
          <w:bCs/>
          <w:sz w:val="24"/>
          <w:szCs w:val="24"/>
        </w:rPr>
        <w:t xml:space="preserve">                                                                        (109 слов) </w:t>
      </w:r>
    </w:p>
    <w:p w:rsidR="00A2525A" w:rsidRPr="00166989" w:rsidRDefault="00A2525A" w:rsidP="00A2525A">
      <w:pPr>
        <w:spacing w:after="0" w:line="240" w:lineRule="auto"/>
        <w:rPr>
          <w:rFonts w:ascii="Times New Roman" w:hAnsi="Times New Roman" w:cs="Times New Roman"/>
          <w:sz w:val="24"/>
          <w:szCs w:val="24"/>
        </w:rPr>
      </w:pPr>
      <w:r w:rsidRPr="00166989">
        <w:rPr>
          <w:rFonts w:ascii="Times New Roman" w:hAnsi="Times New Roman" w:cs="Times New Roman"/>
          <w:sz w:val="24"/>
          <w:szCs w:val="24"/>
        </w:rPr>
        <w:t xml:space="preserve">         Диктант оценивается одной отметкой.</w:t>
      </w:r>
    </w:p>
    <w:p w:rsidR="00A2525A" w:rsidRPr="00166989" w:rsidRDefault="00A2525A" w:rsidP="00A2525A">
      <w:pPr>
        <w:spacing w:after="0" w:line="240" w:lineRule="auto"/>
        <w:rPr>
          <w:rFonts w:ascii="Times New Roman" w:hAnsi="Times New Roman" w:cs="Times New Roman"/>
          <w:sz w:val="24"/>
          <w:szCs w:val="24"/>
        </w:rPr>
      </w:pPr>
      <w:r w:rsidRPr="00166989">
        <w:rPr>
          <w:rFonts w:ascii="Times New Roman" w:hAnsi="Times New Roman" w:cs="Times New Roman"/>
          <w:b/>
          <w:bCs/>
          <w:sz w:val="24"/>
          <w:szCs w:val="24"/>
        </w:rPr>
        <w:t xml:space="preserve">        Оценка "5"</w:t>
      </w:r>
      <w:r w:rsidRPr="00166989">
        <w:rPr>
          <w:rFonts w:ascii="Times New Roman" w:hAnsi="Times New Roman" w:cs="Times New Roman"/>
          <w:sz w:val="24"/>
          <w:szCs w:val="24"/>
        </w:rPr>
        <w:t> выставляется за безошибочную работу при наличии в ней 1 негрубой орфографической или 1 негрубой пунктуационной ошибки.</w:t>
      </w:r>
    </w:p>
    <w:p w:rsidR="00A2525A" w:rsidRPr="00166989" w:rsidRDefault="00A2525A" w:rsidP="00A2525A">
      <w:pPr>
        <w:spacing w:after="0" w:line="240" w:lineRule="auto"/>
        <w:rPr>
          <w:rFonts w:ascii="Times New Roman" w:hAnsi="Times New Roman" w:cs="Times New Roman"/>
          <w:sz w:val="24"/>
          <w:szCs w:val="24"/>
        </w:rPr>
      </w:pPr>
      <w:r w:rsidRPr="00166989">
        <w:rPr>
          <w:rFonts w:ascii="Times New Roman" w:hAnsi="Times New Roman" w:cs="Times New Roman"/>
          <w:b/>
          <w:bCs/>
          <w:sz w:val="24"/>
          <w:szCs w:val="24"/>
        </w:rPr>
        <w:t xml:space="preserve">        Оценка "4"</w:t>
      </w:r>
      <w:r w:rsidRPr="00166989">
        <w:rPr>
          <w:rFonts w:ascii="Times New Roman" w:hAnsi="Times New Roman" w:cs="Times New Roman"/>
          <w:sz w:val="24"/>
          <w:szCs w:val="24"/>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rsidR="00A2525A" w:rsidRPr="00166989" w:rsidRDefault="00A2525A" w:rsidP="00A2525A">
      <w:pPr>
        <w:spacing w:after="0" w:line="240" w:lineRule="auto"/>
        <w:rPr>
          <w:rFonts w:ascii="Times New Roman" w:hAnsi="Times New Roman" w:cs="Times New Roman"/>
          <w:sz w:val="24"/>
          <w:szCs w:val="24"/>
        </w:rPr>
      </w:pPr>
      <w:r w:rsidRPr="00166989">
        <w:rPr>
          <w:rFonts w:ascii="Times New Roman" w:hAnsi="Times New Roman" w:cs="Times New Roman"/>
          <w:b/>
          <w:bCs/>
          <w:sz w:val="24"/>
          <w:szCs w:val="24"/>
        </w:rPr>
        <w:t xml:space="preserve">        Оценка "3"</w:t>
      </w:r>
      <w:r w:rsidRPr="00166989">
        <w:rPr>
          <w:rFonts w:ascii="Times New Roman" w:hAnsi="Times New Roman" w:cs="Times New Roman"/>
          <w:sz w:val="24"/>
          <w:szCs w:val="24"/>
        </w:rPr>
        <w:t> может быть выставлена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В 5 классе допускается выставление оценки "3" за диктант при 5 орфографических и 4 пунктуационных ошибках. Оценка "3" может быть выставлена также при наличии 6 орфографических и 6 пунктуационных ошибок, если среди тех и других имеются по 3 однотипные ошибки.</w:t>
      </w:r>
    </w:p>
    <w:p w:rsidR="00A2525A" w:rsidRPr="00166989" w:rsidRDefault="00A2525A" w:rsidP="00A2525A">
      <w:pPr>
        <w:spacing w:after="0" w:line="240" w:lineRule="auto"/>
        <w:rPr>
          <w:rFonts w:ascii="Times New Roman" w:hAnsi="Times New Roman" w:cs="Times New Roman"/>
          <w:sz w:val="24"/>
          <w:szCs w:val="24"/>
        </w:rPr>
      </w:pPr>
      <w:r w:rsidRPr="00166989">
        <w:rPr>
          <w:rFonts w:ascii="Times New Roman" w:hAnsi="Times New Roman" w:cs="Times New Roman"/>
          <w:b/>
          <w:bCs/>
          <w:sz w:val="24"/>
          <w:szCs w:val="24"/>
        </w:rPr>
        <w:t xml:space="preserve">         Оценка "2"</w:t>
      </w:r>
      <w:r w:rsidRPr="00166989">
        <w:rPr>
          <w:rFonts w:ascii="Times New Roman" w:hAnsi="Times New Roman" w:cs="Times New Roman"/>
          <w:sz w:val="24"/>
          <w:szCs w:val="24"/>
        </w:rPr>
        <w:t> ставится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б пунктуационных ошибок.</w:t>
      </w:r>
    </w:p>
    <w:p w:rsidR="00A2525A" w:rsidRPr="00166989" w:rsidRDefault="00A2525A" w:rsidP="00A2525A">
      <w:pPr>
        <w:spacing w:after="0" w:line="240" w:lineRule="auto"/>
        <w:jc w:val="center"/>
        <w:rPr>
          <w:rFonts w:ascii="Times New Roman" w:hAnsi="Times New Roman" w:cs="Times New Roman"/>
          <w:sz w:val="24"/>
          <w:szCs w:val="24"/>
        </w:rPr>
      </w:pPr>
    </w:p>
    <w:p w:rsidR="00A2525A" w:rsidRDefault="00A2525A" w:rsidP="003B6612">
      <w:pPr>
        <w:jc w:val="center"/>
        <w:rPr>
          <w:rFonts w:ascii="Times New Roman" w:hAnsi="Times New Roman" w:cs="Times New Roman"/>
          <w:b/>
          <w:sz w:val="24"/>
          <w:szCs w:val="24"/>
          <w:u w:val="single"/>
        </w:rPr>
      </w:pPr>
    </w:p>
    <w:p w:rsidR="00A2525A" w:rsidRPr="00A2525A" w:rsidRDefault="00A2525A" w:rsidP="003B6612">
      <w:pPr>
        <w:jc w:val="center"/>
        <w:rPr>
          <w:rFonts w:ascii="Times New Roman" w:hAnsi="Times New Roman" w:cs="Times New Roman"/>
          <w:b/>
          <w:sz w:val="24"/>
          <w:szCs w:val="24"/>
          <w:u w:val="single"/>
        </w:rPr>
      </w:pPr>
    </w:p>
    <w:sectPr w:rsidR="00A2525A" w:rsidRPr="00A2525A" w:rsidSect="003B6612">
      <w:footerReference w:type="default" r:id="rId7"/>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33B" w:rsidRDefault="009B133B" w:rsidP="00A2525A">
      <w:pPr>
        <w:spacing w:after="0" w:line="240" w:lineRule="auto"/>
      </w:pPr>
      <w:r>
        <w:separator/>
      </w:r>
    </w:p>
  </w:endnote>
  <w:endnote w:type="continuationSeparator" w:id="0">
    <w:p w:rsidR="009B133B" w:rsidRDefault="009B133B" w:rsidP="00A25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49124"/>
      <w:docPartObj>
        <w:docPartGallery w:val="Page Numbers (Bottom of Page)"/>
        <w:docPartUnique/>
      </w:docPartObj>
    </w:sdtPr>
    <w:sdtContent>
      <w:p w:rsidR="0074430C" w:rsidRDefault="00B37295">
        <w:pPr>
          <w:pStyle w:val="af"/>
          <w:jc w:val="right"/>
        </w:pPr>
        <w:fldSimple w:instr=" PAGE   \* MERGEFORMAT ">
          <w:r w:rsidR="00F01A0F">
            <w:rPr>
              <w:noProof/>
            </w:rPr>
            <w:t>5</w:t>
          </w:r>
        </w:fldSimple>
      </w:p>
    </w:sdtContent>
  </w:sdt>
  <w:p w:rsidR="00A2525A" w:rsidRDefault="00A2525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33B" w:rsidRDefault="009B133B" w:rsidP="00A2525A">
      <w:pPr>
        <w:spacing w:after="0" w:line="240" w:lineRule="auto"/>
      </w:pPr>
      <w:r>
        <w:separator/>
      </w:r>
    </w:p>
  </w:footnote>
  <w:footnote w:type="continuationSeparator" w:id="0">
    <w:p w:rsidR="009B133B" w:rsidRDefault="009B133B" w:rsidP="00A252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7"/>
    <w:multiLevelType w:val="singleLevel"/>
    <w:tmpl w:val="00000007"/>
    <w:name w:val="WW8Num6"/>
    <w:lvl w:ilvl="0">
      <w:start w:val="1"/>
      <w:numFmt w:val="decimal"/>
      <w:lvlText w:val="%1."/>
      <w:lvlJc w:val="left"/>
      <w:pPr>
        <w:tabs>
          <w:tab w:val="num" w:pos="720"/>
        </w:tabs>
        <w:ind w:left="720" w:hanging="360"/>
      </w:pPr>
    </w:lvl>
  </w:abstractNum>
  <w:abstractNum w:abstractNumId="2">
    <w:nsid w:val="00000009"/>
    <w:multiLevelType w:val="singleLevel"/>
    <w:tmpl w:val="00000009"/>
    <w:name w:val="WW8Num8"/>
    <w:lvl w:ilvl="0">
      <w:start w:val="1"/>
      <w:numFmt w:val="decimal"/>
      <w:lvlText w:val="%1."/>
      <w:lvlJc w:val="left"/>
      <w:pPr>
        <w:tabs>
          <w:tab w:val="num" w:pos="928"/>
        </w:tabs>
        <w:ind w:left="928" w:hanging="360"/>
      </w:pPr>
    </w:lvl>
  </w:abstractNum>
  <w:abstractNum w:abstractNumId="3">
    <w:nsid w:val="0000000B"/>
    <w:multiLevelType w:val="singleLevel"/>
    <w:tmpl w:val="0000000B"/>
    <w:name w:val="WW8Num11"/>
    <w:lvl w:ilvl="0">
      <w:start w:val="2"/>
      <w:numFmt w:val="decimal"/>
      <w:lvlText w:val="%1."/>
      <w:lvlJc w:val="left"/>
      <w:pPr>
        <w:tabs>
          <w:tab w:val="num" w:pos="785"/>
        </w:tabs>
        <w:ind w:left="785" w:hanging="360"/>
      </w:pPr>
    </w:lvl>
  </w:abstractNum>
  <w:abstractNum w:abstractNumId="4">
    <w:nsid w:val="0000000E"/>
    <w:multiLevelType w:val="singleLevel"/>
    <w:tmpl w:val="0000000E"/>
    <w:name w:val="WW8Num14"/>
    <w:lvl w:ilvl="0">
      <w:start w:val="1"/>
      <w:numFmt w:val="decimal"/>
      <w:lvlText w:val="%1."/>
      <w:lvlJc w:val="left"/>
      <w:pPr>
        <w:tabs>
          <w:tab w:val="num" w:pos="928"/>
        </w:tabs>
        <w:ind w:left="928" w:hanging="360"/>
      </w:pPr>
    </w:lvl>
  </w:abstractNum>
  <w:abstractNum w:abstractNumId="5">
    <w:nsid w:val="0000000F"/>
    <w:multiLevelType w:val="singleLevel"/>
    <w:tmpl w:val="0000000F"/>
    <w:name w:val="WW8Num15"/>
    <w:lvl w:ilvl="0">
      <w:start w:val="1"/>
      <w:numFmt w:val="decimal"/>
      <w:lvlText w:val="%1."/>
      <w:lvlJc w:val="left"/>
      <w:pPr>
        <w:tabs>
          <w:tab w:val="num" w:pos="502"/>
        </w:tabs>
        <w:ind w:left="502" w:hanging="360"/>
      </w:pPr>
    </w:lvl>
  </w:abstractNum>
  <w:abstractNum w:abstractNumId="6">
    <w:nsid w:val="00000011"/>
    <w:multiLevelType w:val="singleLevel"/>
    <w:tmpl w:val="00000011"/>
    <w:name w:val="WW8Num17"/>
    <w:lvl w:ilvl="0">
      <w:start w:val="1"/>
      <w:numFmt w:val="decimal"/>
      <w:lvlText w:val="%1."/>
      <w:lvlJc w:val="left"/>
      <w:pPr>
        <w:tabs>
          <w:tab w:val="num" w:pos="928"/>
        </w:tabs>
        <w:ind w:left="928" w:hanging="360"/>
      </w:pPr>
    </w:lvl>
  </w:abstractNum>
  <w:abstractNum w:abstractNumId="7">
    <w:nsid w:val="00000012"/>
    <w:multiLevelType w:val="singleLevel"/>
    <w:tmpl w:val="00000012"/>
    <w:name w:val="WW8Num19"/>
    <w:lvl w:ilvl="0">
      <w:start w:val="1"/>
      <w:numFmt w:val="decimal"/>
      <w:lvlText w:val="%1."/>
      <w:lvlJc w:val="left"/>
      <w:pPr>
        <w:tabs>
          <w:tab w:val="num" w:pos="928"/>
        </w:tabs>
        <w:ind w:left="928" w:hanging="360"/>
      </w:pPr>
    </w:lvl>
  </w:abstractNum>
  <w:abstractNum w:abstractNumId="8">
    <w:nsid w:val="00000013"/>
    <w:multiLevelType w:val="singleLevel"/>
    <w:tmpl w:val="00000013"/>
    <w:name w:val="WW8Num20"/>
    <w:lvl w:ilvl="0">
      <w:start w:val="1"/>
      <w:numFmt w:val="decimal"/>
      <w:lvlText w:val="%1."/>
      <w:lvlJc w:val="left"/>
      <w:pPr>
        <w:tabs>
          <w:tab w:val="num" w:pos="928"/>
        </w:tabs>
        <w:ind w:left="928" w:hanging="360"/>
      </w:pPr>
    </w:lvl>
  </w:abstractNum>
  <w:abstractNum w:abstractNumId="9">
    <w:nsid w:val="00000016"/>
    <w:multiLevelType w:val="singleLevel"/>
    <w:tmpl w:val="00000016"/>
    <w:name w:val="WW8Num23"/>
    <w:lvl w:ilvl="0">
      <w:start w:val="1"/>
      <w:numFmt w:val="decimal"/>
      <w:lvlText w:val="%1."/>
      <w:lvlJc w:val="left"/>
      <w:pPr>
        <w:tabs>
          <w:tab w:val="num" w:pos="928"/>
        </w:tabs>
        <w:ind w:left="928" w:hanging="360"/>
      </w:pPr>
    </w:lvl>
  </w:abstractNum>
  <w:abstractNum w:abstractNumId="10">
    <w:nsid w:val="01DB5A7A"/>
    <w:multiLevelType w:val="hybridMultilevel"/>
    <w:tmpl w:val="1AD849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4D754F8"/>
    <w:multiLevelType w:val="hybridMultilevel"/>
    <w:tmpl w:val="68F88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CA83448"/>
    <w:multiLevelType w:val="hybridMultilevel"/>
    <w:tmpl w:val="07720758"/>
    <w:lvl w:ilvl="0" w:tplc="D7B4CAB6">
      <w:start w:val="1"/>
      <w:numFmt w:val="decimal"/>
      <w:lvlText w:val="%1)"/>
      <w:lvlJc w:val="left"/>
      <w:pPr>
        <w:tabs>
          <w:tab w:val="num" w:pos="885"/>
        </w:tabs>
        <w:ind w:left="885"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3">
    <w:nsid w:val="11133275"/>
    <w:multiLevelType w:val="multilevel"/>
    <w:tmpl w:val="E16C9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30A0958"/>
    <w:multiLevelType w:val="hybridMultilevel"/>
    <w:tmpl w:val="E24E5158"/>
    <w:lvl w:ilvl="0" w:tplc="4D728334">
      <w:start w:val="1"/>
      <w:numFmt w:val="decimal"/>
      <w:lvlText w:val="%1)"/>
      <w:lvlJc w:val="left"/>
      <w:pPr>
        <w:tabs>
          <w:tab w:val="num" w:pos="885"/>
        </w:tabs>
        <w:ind w:left="885" w:hanging="36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15">
    <w:nsid w:val="13D91D0D"/>
    <w:multiLevelType w:val="hybridMultilevel"/>
    <w:tmpl w:val="605AE4F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24F159E3"/>
    <w:multiLevelType w:val="multilevel"/>
    <w:tmpl w:val="5316EB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1500AD"/>
    <w:multiLevelType w:val="hybridMultilevel"/>
    <w:tmpl w:val="99A2763E"/>
    <w:lvl w:ilvl="0" w:tplc="B39CEFC2">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8">
    <w:nsid w:val="41841647"/>
    <w:multiLevelType w:val="hybridMultilevel"/>
    <w:tmpl w:val="24B22A08"/>
    <w:lvl w:ilvl="0" w:tplc="683C6208">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79D2271"/>
    <w:multiLevelType w:val="multilevel"/>
    <w:tmpl w:val="0BB2F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91D0F9B"/>
    <w:multiLevelType w:val="hybridMultilevel"/>
    <w:tmpl w:val="E8B89D36"/>
    <w:lvl w:ilvl="0" w:tplc="7E540054">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21">
    <w:nsid w:val="4DA90975"/>
    <w:multiLevelType w:val="hybridMultilevel"/>
    <w:tmpl w:val="36305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79AA"/>
    <w:multiLevelType w:val="hybridMultilevel"/>
    <w:tmpl w:val="7C86C19A"/>
    <w:lvl w:ilvl="0" w:tplc="D7B4CAB6">
      <w:start w:val="1"/>
      <w:numFmt w:val="decimal"/>
      <w:lvlText w:val="%1)"/>
      <w:lvlJc w:val="left"/>
      <w:pPr>
        <w:tabs>
          <w:tab w:val="num" w:pos="885"/>
        </w:tabs>
        <w:ind w:left="885"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3">
    <w:nsid w:val="6F0B4962"/>
    <w:multiLevelType w:val="multilevel"/>
    <w:tmpl w:val="04581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F9B5062"/>
    <w:multiLevelType w:val="singleLevel"/>
    <w:tmpl w:val="00000013"/>
    <w:lvl w:ilvl="0">
      <w:start w:val="1"/>
      <w:numFmt w:val="decimal"/>
      <w:lvlText w:val="%1."/>
      <w:lvlJc w:val="left"/>
      <w:pPr>
        <w:tabs>
          <w:tab w:val="num" w:pos="928"/>
        </w:tabs>
        <w:ind w:left="928" w:hanging="360"/>
      </w:pPr>
    </w:lvl>
  </w:abstractNum>
  <w:abstractNum w:abstractNumId="25">
    <w:nsid w:val="7C1346B5"/>
    <w:multiLevelType w:val="hybridMultilevel"/>
    <w:tmpl w:val="8766DCA2"/>
    <w:lvl w:ilvl="0" w:tplc="4D728334">
      <w:start w:val="1"/>
      <w:numFmt w:val="decimal"/>
      <w:lvlText w:val="%1)"/>
      <w:lvlJc w:val="left"/>
      <w:pPr>
        <w:tabs>
          <w:tab w:val="num" w:pos="1410"/>
        </w:tabs>
        <w:ind w:left="1410" w:hanging="360"/>
      </w:pPr>
      <w:rPr>
        <w:rFonts w:hint="default"/>
      </w:rPr>
    </w:lvl>
    <w:lvl w:ilvl="1" w:tplc="04190019" w:tentative="1">
      <w:start w:val="1"/>
      <w:numFmt w:val="lowerLetter"/>
      <w:lvlText w:val="%2."/>
      <w:lvlJc w:val="left"/>
      <w:pPr>
        <w:tabs>
          <w:tab w:val="num" w:pos="1965"/>
        </w:tabs>
        <w:ind w:left="1965" w:hanging="360"/>
      </w:pPr>
    </w:lvl>
    <w:lvl w:ilvl="2" w:tplc="0419001B" w:tentative="1">
      <w:start w:val="1"/>
      <w:numFmt w:val="lowerRoman"/>
      <w:lvlText w:val="%3."/>
      <w:lvlJc w:val="right"/>
      <w:pPr>
        <w:tabs>
          <w:tab w:val="num" w:pos="2685"/>
        </w:tabs>
        <w:ind w:left="2685" w:hanging="180"/>
      </w:pPr>
    </w:lvl>
    <w:lvl w:ilvl="3" w:tplc="0419000F" w:tentative="1">
      <w:start w:val="1"/>
      <w:numFmt w:val="decimal"/>
      <w:lvlText w:val="%4."/>
      <w:lvlJc w:val="left"/>
      <w:pPr>
        <w:tabs>
          <w:tab w:val="num" w:pos="3405"/>
        </w:tabs>
        <w:ind w:left="3405" w:hanging="360"/>
      </w:pPr>
    </w:lvl>
    <w:lvl w:ilvl="4" w:tplc="04190019" w:tentative="1">
      <w:start w:val="1"/>
      <w:numFmt w:val="lowerLetter"/>
      <w:lvlText w:val="%5."/>
      <w:lvlJc w:val="left"/>
      <w:pPr>
        <w:tabs>
          <w:tab w:val="num" w:pos="4125"/>
        </w:tabs>
        <w:ind w:left="4125" w:hanging="360"/>
      </w:pPr>
    </w:lvl>
    <w:lvl w:ilvl="5" w:tplc="0419001B" w:tentative="1">
      <w:start w:val="1"/>
      <w:numFmt w:val="lowerRoman"/>
      <w:lvlText w:val="%6."/>
      <w:lvlJc w:val="right"/>
      <w:pPr>
        <w:tabs>
          <w:tab w:val="num" w:pos="4845"/>
        </w:tabs>
        <w:ind w:left="4845" w:hanging="180"/>
      </w:pPr>
    </w:lvl>
    <w:lvl w:ilvl="6" w:tplc="0419000F" w:tentative="1">
      <w:start w:val="1"/>
      <w:numFmt w:val="decimal"/>
      <w:lvlText w:val="%7."/>
      <w:lvlJc w:val="left"/>
      <w:pPr>
        <w:tabs>
          <w:tab w:val="num" w:pos="5565"/>
        </w:tabs>
        <w:ind w:left="5565" w:hanging="360"/>
      </w:pPr>
    </w:lvl>
    <w:lvl w:ilvl="7" w:tplc="04190019" w:tentative="1">
      <w:start w:val="1"/>
      <w:numFmt w:val="lowerLetter"/>
      <w:lvlText w:val="%8."/>
      <w:lvlJc w:val="left"/>
      <w:pPr>
        <w:tabs>
          <w:tab w:val="num" w:pos="6285"/>
        </w:tabs>
        <w:ind w:left="6285" w:hanging="360"/>
      </w:pPr>
    </w:lvl>
    <w:lvl w:ilvl="8" w:tplc="0419001B" w:tentative="1">
      <w:start w:val="1"/>
      <w:numFmt w:val="lowerRoman"/>
      <w:lvlText w:val="%9."/>
      <w:lvlJc w:val="right"/>
      <w:pPr>
        <w:tabs>
          <w:tab w:val="num" w:pos="7005"/>
        </w:tabs>
        <w:ind w:left="7005" w:hanging="180"/>
      </w:pPr>
    </w:lvl>
  </w:abstractNum>
  <w:num w:numId="1">
    <w:abstractNumId w:val="18"/>
  </w:num>
  <w:num w:numId="2">
    <w:abstractNumId w:val="21"/>
  </w:num>
  <w:num w:numId="3">
    <w:abstractNumId w:val="13"/>
  </w:num>
  <w:num w:numId="4">
    <w:abstractNumId w:val="19"/>
  </w:num>
  <w:num w:numId="5">
    <w:abstractNumId w:val="23"/>
  </w:num>
  <w:num w:numId="6">
    <w:abstractNumId w:val="16"/>
  </w:num>
  <w:num w:numId="7">
    <w:abstractNumId w:val="17"/>
  </w:num>
  <w:num w:numId="8">
    <w:abstractNumId w:val="20"/>
  </w:num>
  <w:num w:numId="9">
    <w:abstractNumId w:val="22"/>
  </w:num>
  <w:num w:numId="10">
    <w:abstractNumId w:val="12"/>
  </w:num>
  <w:num w:numId="11">
    <w:abstractNumId w:val="14"/>
  </w:num>
  <w:num w:numId="12">
    <w:abstractNumId w:val="25"/>
  </w:num>
  <w:num w:numId="13">
    <w:abstractNumId w:val="15"/>
  </w:num>
  <w:num w:numId="14">
    <w:abstractNumId w:val="10"/>
  </w:num>
  <w:num w:numId="15">
    <w:abstractNumId w:val="11"/>
  </w:num>
  <w:num w:numId="16">
    <w:abstractNumId w:val="1"/>
  </w:num>
  <w:num w:numId="17">
    <w:abstractNumId w:val="2"/>
  </w:num>
  <w:num w:numId="18">
    <w:abstractNumId w:val="3"/>
  </w:num>
  <w:num w:numId="19">
    <w:abstractNumId w:val="4"/>
  </w:num>
  <w:num w:numId="20">
    <w:abstractNumId w:val="5"/>
  </w:num>
  <w:num w:numId="21">
    <w:abstractNumId w:val="8"/>
  </w:num>
  <w:num w:numId="22">
    <w:abstractNumId w:val="9"/>
  </w:num>
  <w:num w:numId="23">
    <w:abstractNumId w:val="2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B6612"/>
    <w:rsid w:val="000C74E6"/>
    <w:rsid w:val="00351245"/>
    <w:rsid w:val="003B6612"/>
    <w:rsid w:val="0074430C"/>
    <w:rsid w:val="009B133B"/>
    <w:rsid w:val="009E17DE"/>
    <w:rsid w:val="009E3CC6"/>
    <w:rsid w:val="009F75DF"/>
    <w:rsid w:val="00A2525A"/>
    <w:rsid w:val="00B37295"/>
    <w:rsid w:val="00F01A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6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3B661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99"/>
    <w:locked/>
    <w:rsid w:val="003B6612"/>
    <w:rPr>
      <w:rFonts w:ascii="Times New Roman" w:eastAsia="Times New Roman" w:hAnsi="Times New Roman" w:cs="Times New Roman"/>
      <w:sz w:val="24"/>
      <w:szCs w:val="24"/>
      <w:lang w:eastAsia="ru-RU"/>
    </w:rPr>
  </w:style>
  <w:style w:type="paragraph" w:styleId="a5">
    <w:name w:val="Normal (Web)"/>
    <w:basedOn w:val="a"/>
    <w:uiPriority w:val="99"/>
    <w:rsid w:val="003B66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3B6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B6612"/>
  </w:style>
  <w:style w:type="paragraph" w:styleId="a6">
    <w:name w:val="Body Text"/>
    <w:basedOn w:val="a"/>
    <w:link w:val="a7"/>
    <w:rsid w:val="003B6612"/>
    <w:pPr>
      <w:spacing w:after="120" w:line="360" w:lineRule="auto"/>
      <w:ind w:left="680" w:firstLine="851"/>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rsid w:val="003B6612"/>
    <w:rPr>
      <w:rFonts w:ascii="Times New Roman" w:eastAsia="Times New Roman" w:hAnsi="Times New Roman" w:cs="Times New Roman"/>
      <w:sz w:val="28"/>
      <w:szCs w:val="28"/>
    </w:rPr>
  </w:style>
  <w:style w:type="paragraph" w:styleId="a8">
    <w:name w:val="No Spacing"/>
    <w:uiPriority w:val="1"/>
    <w:qFormat/>
    <w:rsid w:val="003B6612"/>
    <w:pPr>
      <w:spacing w:after="0" w:line="240" w:lineRule="auto"/>
    </w:pPr>
    <w:rPr>
      <w:rFonts w:ascii="Times New Roman" w:eastAsia="Times New Roman" w:hAnsi="Times New Roman" w:cs="Times New Roman"/>
      <w:sz w:val="24"/>
      <w:szCs w:val="24"/>
      <w:lang w:eastAsia="ru-RU"/>
    </w:rPr>
  </w:style>
  <w:style w:type="table" w:styleId="a9">
    <w:name w:val="Table Grid"/>
    <w:basedOn w:val="a1"/>
    <w:rsid w:val="003B66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0C74E6"/>
  </w:style>
  <w:style w:type="character" w:styleId="aa">
    <w:name w:val="Strong"/>
    <w:basedOn w:val="a0"/>
    <w:uiPriority w:val="22"/>
    <w:qFormat/>
    <w:rsid w:val="000C74E6"/>
    <w:rPr>
      <w:b/>
      <w:bCs/>
    </w:rPr>
  </w:style>
  <w:style w:type="character" w:styleId="ab">
    <w:name w:val="Hyperlink"/>
    <w:basedOn w:val="a0"/>
    <w:uiPriority w:val="99"/>
    <w:semiHidden/>
    <w:unhideWhenUsed/>
    <w:rsid w:val="00A2525A"/>
    <w:rPr>
      <w:color w:val="0000FF"/>
      <w:u w:val="single"/>
    </w:rPr>
  </w:style>
  <w:style w:type="paragraph" w:customStyle="1" w:styleId="formattext">
    <w:name w:val="formattext"/>
    <w:basedOn w:val="a"/>
    <w:rsid w:val="00A252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A2525A"/>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A2525A"/>
    <w:rPr>
      <w:rFonts w:ascii="Times New Roman" w:eastAsia="Times New Roman" w:hAnsi="Times New Roman" w:cs="Times New Roman"/>
      <w:sz w:val="24"/>
      <w:szCs w:val="24"/>
      <w:lang w:eastAsia="ru-RU"/>
    </w:rPr>
  </w:style>
  <w:style w:type="paragraph" w:customStyle="1" w:styleId="Default">
    <w:name w:val="Default"/>
    <w:rsid w:val="00A2525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c">
    <w:name w:val="Emphasis"/>
    <w:qFormat/>
    <w:rsid w:val="00A2525A"/>
    <w:rPr>
      <w:i/>
      <w:iCs/>
    </w:rPr>
  </w:style>
  <w:style w:type="paragraph" w:customStyle="1" w:styleId="c11">
    <w:name w:val="c11"/>
    <w:basedOn w:val="a"/>
    <w:rsid w:val="00A252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2525A"/>
  </w:style>
  <w:style w:type="paragraph" w:customStyle="1" w:styleId="c2">
    <w:name w:val="c2"/>
    <w:basedOn w:val="a"/>
    <w:rsid w:val="00A252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A252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A2525A"/>
  </w:style>
  <w:style w:type="paragraph" w:customStyle="1" w:styleId="1">
    <w:name w:val="Обычный1"/>
    <w:rsid w:val="00A2525A"/>
    <w:pPr>
      <w:suppressAutoHyphens/>
      <w:spacing w:after="0" w:line="240" w:lineRule="auto"/>
    </w:pPr>
    <w:rPr>
      <w:rFonts w:ascii="Times New Roman" w:eastAsia="Arial" w:hAnsi="Times New Roman" w:cs="Times New Roman"/>
      <w:sz w:val="24"/>
      <w:szCs w:val="20"/>
      <w:lang w:eastAsia="ar-SA"/>
    </w:rPr>
  </w:style>
  <w:style w:type="paragraph" w:customStyle="1" w:styleId="41">
    <w:name w:val="Заголовок 41"/>
    <w:basedOn w:val="1"/>
    <w:next w:val="1"/>
    <w:rsid w:val="00A2525A"/>
    <w:pPr>
      <w:keepNext/>
      <w:jc w:val="center"/>
    </w:pPr>
    <w:rPr>
      <w:b/>
    </w:rPr>
  </w:style>
  <w:style w:type="character" w:customStyle="1" w:styleId="txtfont14">
    <w:name w:val="txtfont14"/>
    <w:basedOn w:val="a0"/>
    <w:rsid w:val="00A2525A"/>
  </w:style>
  <w:style w:type="paragraph" w:customStyle="1" w:styleId="21">
    <w:name w:val="Обычный2"/>
    <w:rsid w:val="00A2525A"/>
    <w:pPr>
      <w:suppressAutoHyphens/>
      <w:spacing w:after="0" w:line="240" w:lineRule="auto"/>
    </w:pPr>
    <w:rPr>
      <w:rFonts w:ascii="Times New Roman" w:eastAsia="Arial" w:hAnsi="Times New Roman" w:cs="Times New Roman"/>
      <w:sz w:val="24"/>
      <w:szCs w:val="20"/>
      <w:lang w:eastAsia="ar-SA"/>
    </w:rPr>
  </w:style>
  <w:style w:type="character" w:customStyle="1" w:styleId="FontStyle32">
    <w:name w:val="Font Style32"/>
    <w:rsid w:val="00A2525A"/>
    <w:rPr>
      <w:rFonts w:ascii="Times New Roman" w:hAnsi="Times New Roman" w:cs="Times New Roman"/>
      <w:b/>
      <w:bCs/>
      <w:sz w:val="22"/>
      <w:szCs w:val="22"/>
    </w:rPr>
  </w:style>
  <w:style w:type="paragraph" w:styleId="ad">
    <w:name w:val="header"/>
    <w:basedOn w:val="a"/>
    <w:link w:val="ae"/>
    <w:uiPriority w:val="99"/>
    <w:semiHidden/>
    <w:unhideWhenUsed/>
    <w:rsid w:val="00A2525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A2525A"/>
  </w:style>
  <w:style w:type="paragraph" w:styleId="af">
    <w:name w:val="footer"/>
    <w:basedOn w:val="a"/>
    <w:link w:val="af0"/>
    <w:uiPriority w:val="99"/>
    <w:unhideWhenUsed/>
    <w:rsid w:val="00A2525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2525A"/>
  </w:style>
</w:styles>
</file>

<file path=word/webSettings.xml><?xml version="1.0" encoding="utf-8"?>
<w:webSettings xmlns:r="http://schemas.openxmlformats.org/officeDocument/2006/relationships" xmlns:w="http://schemas.openxmlformats.org/wordprocessingml/2006/main">
  <w:divs>
    <w:div w:id="35742538">
      <w:bodyDiv w:val="1"/>
      <w:marLeft w:val="0"/>
      <w:marRight w:val="0"/>
      <w:marTop w:val="0"/>
      <w:marBottom w:val="0"/>
      <w:divBdr>
        <w:top w:val="none" w:sz="0" w:space="0" w:color="auto"/>
        <w:left w:val="none" w:sz="0" w:space="0" w:color="auto"/>
        <w:bottom w:val="none" w:sz="0" w:space="0" w:color="auto"/>
        <w:right w:val="none" w:sz="0" w:space="0" w:color="auto"/>
      </w:divBdr>
    </w:div>
    <w:div w:id="212927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17646</Words>
  <Characters>100587</Characters>
  <Application>Microsoft Office Word</Application>
  <DocSecurity>0</DocSecurity>
  <Lines>838</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2016-09-01T15:58:00Z</dcterms:created>
  <dcterms:modified xsi:type="dcterms:W3CDTF">2016-09-01T15:58:00Z</dcterms:modified>
</cp:coreProperties>
</file>